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58B5E" w14:textId="6799D08B" w:rsidR="00A134D7" w:rsidRDefault="00A134D7" w:rsidP="00A134D7">
      <w:pPr>
        <w:pStyle w:val="ALLEGATO"/>
      </w:pPr>
      <w:r>
        <w:t xml:space="preserve">Allegato </w:t>
      </w:r>
      <w:r w:rsidR="001B1538">
        <w:t>1</w:t>
      </w:r>
    </w:p>
    <w:p w14:paraId="65F565E1" w14:textId="77777777" w:rsidR="006B060E" w:rsidRDefault="006B060E" w:rsidP="002331E6">
      <w:pPr>
        <w:jc w:val="center"/>
        <w:rPr>
          <w:rFonts w:ascii="Palatino Linotype" w:hAnsi="Palatino Linotype"/>
        </w:rPr>
      </w:pPr>
      <w:r>
        <w:rPr>
          <w:rFonts w:ascii="Palatino Linotype" w:hAnsi="Palatino Linotype"/>
        </w:rPr>
        <w:t xml:space="preserve"> </w:t>
      </w: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043A3475" w14:textId="6A220523" w:rsidR="006B060E" w:rsidRDefault="006B060E" w:rsidP="00800DF4">
      <w:pPr>
        <w:jc w:val="center"/>
        <w:rPr>
          <w:b/>
        </w:rPr>
      </w:pPr>
    </w:p>
    <w:p w14:paraId="362C019B" w14:textId="2FB46F85" w:rsidR="00F87EB7" w:rsidRDefault="00F87EB7" w:rsidP="00800DF4">
      <w:pPr>
        <w:jc w:val="center"/>
        <w:rPr>
          <w:b/>
        </w:rPr>
      </w:pPr>
      <w:r>
        <w:rPr>
          <w:b/>
        </w:rPr>
        <w:t>GARA EUROPEA A PROCEDURA TEMEMATICA APERTA PER L’AFFIDAMENTO DEI SERVIZI DI INGEGNERIA ED ARCHITETTURA</w:t>
      </w:r>
    </w:p>
    <w:p w14:paraId="3826FC96" w14:textId="182FAB93" w:rsidR="00F87EB7" w:rsidRPr="00987F8B" w:rsidRDefault="00F87EB7" w:rsidP="00800DF4">
      <w:pPr>
        <w:jc w:val="center"/>
        <w:rPr>
          <w:b/>
        </w:rPr>
      </w:pPr>
      <w:r w:rsidRPr="001B1538">
        <w:rPr>
          <w:rFonts w:ascii="Palatino Linotype" w:hAnsi="Palatino Linotype" w:cs="Arial"/>
          <w:b/>
          <w:bCs/>
          <w:noProof/>
          <w:sz w:val="20"/>
          <w:szCs w:val="20"/>
        </w:rPr>
        <w:t xml:space="preserve">Progettazione definitiva, Studi specialistici multidisciplinari, Indagini e rilievi in sito, Prove di Laboratorio, Servizi accessori di progettazione partecipata, Assistenza nei procedimenti autorizzativi del progetto di “Regolazione dei deflussi della parte alta del Bacino Idrografico del fiume Tanagro e utilizzo delle acque in agricoltura:  Progetto Diga Casalbuono e Schema Idrico di connessione idraulica ai comprensori irrigui del Vallo di Diano, </w:t>
      </w:r>
      <w:r w:rsidRPr="004260B4">
        <w:rPr>
          <w:rFonts w:ascii="Palatino Linotype" w:hAnsi="Palatino Linotype" w:cs="Arial"/>
          <w:b/>
          <w:bCs/>
          <w:noProof/>
          <w:sz w:val="20"/>
          <w:szCs w:val="20"/>
        </w:rPr>
        <w:t xml:space="preserve">dell'Alto Bussento e della Piana del Sele - 1° Lotto” CUP B52E20000180007 - CIG </w:t>
      </w:r>
      <w:r w:rsidR="004260B4" w:rsidRPr="004260B4">
        <w:rPr>
          <w:rFonts w:ascii="Palatino Linotype" w:hAnsi="Palatino Linotype" w:cs="Arial"/>
          <w:b/>
          <w:bCs/>
          <w:noProof/>
          <w:sz w:val="20"/>
          <w:szCs w:val="20"/>
        </w:rPr>
        <w:t>9336397E86</w:t>
      </w:r>
    </w:p>
    <w:p w14:paraId="096841F4" w14:textId="7C8030A6" w:rsidR="006B060E" w:rsidRPr="007059B8" w:rsidRDefault="006B060E" w:rsidP="00800DF4">
      <w:pPr>
        <w:jc w:val="both"/>
        <w:rPr>
          <w:rFonts w:ascii="Palatino Linotype" w:hAnsi="Palatino Linotype"/>
          <w:sz w:val="40"/>
          <w:szCs w:val="40"/>
        </w:rPr>
      </w:pPr>
    </w:p>
    <w:p w14:paraId="7FB6D87F" w14:textId="77777777" w:rsidR="006B060E" w:rsidRPr="00E7792F" w:rsidRDefault="006B060E" w:rsidP="00800DF4">
      <w:pPr>
        <w:jc w:val="both"/>
        <w:rPr>
          <w:sz w:val="20"/>
          <w:szCs w:val="20"/>
        </w:rPr>
      </w:pPr>
    </w:p>
    <w:tbl>
      <w:tblPr>
        <w:tblW w:w="8236" w:type="dxa"/>
        <w:tblInd w:w="708" w:type="dxa"/>
        <w:tblLook w:val="01E0" w:firstRow="1" w:lastRow="1" w:firstColumn="1" w:lastColumn="1" w:noHBand="0" w:noVBand="0"/>
      </w:tblPr>
      <w:tblGrid>
        <w:gridCol w:w="8236"/>
      </w:tblGrid>
      <w:tr w:rsidR="006B060E" w:rsidRPr="007059B8" w14:paraId="30C47B9E" w14:textId="77777777" w:rsidTr="008149D6">
        <w:trPr>
          <w:trHeight w:val="842"/>
        </w:trPr>
        <w:tc>
          <w:tcPr>
            <w:tcW w:w="8236" w:type="dxa"/>
            <w:shd w:val="clear" w:color="auto" w:fill="auto"/>
            <w:vAlign w:val="center"/>
          </w:tcPr>
          <w:p w14:paraId="249C7C72" w14:textId="77777777" w:rsidR="006B060E" w:rsidRDefault="006B060E" w:rsidP="008149D6">
            <w:pPr>
              <w:jc w:val="center"/>
              <w:rPr>
                <w:rFonts w:ascii="Palatino Linotype" w:hAnsi="Palatino Linotype"/>
                <w:b/>
                <w:sz w:val="40"/>
                <w:szCs w:val="40"/>
              </w:rPr>
            </w:pPr>
          </w:p>
          <w:p w14:paraId="225EE214" w14:textId="77777777" w:rsidR="006B060E" w:rsidRPr="00800DF4" w:rsidRDefault="006B060E" w:rsidP="008149D6">
            <w:pPr>
              <w:jc w:val="center"/>
              <w:rPr>
                <w:rFonts w:ascii="Palatino Linotype" w:hAnsi="Palatino Linotype"/>
                <w:b/>
                <w:sz w:val="40"/>
                <w:szCs w:val="40"/>
              </w:rPr>
            </w:pPr>
          </w:p>
          <w:p w14:paraId="2D13E9BD" w14:textId="77777777" w:rsidR="006B060E" w:rsidRDefault="006B060E" w:rsidP="008149D6">
            <w:pPr>
              <w:jc w:val="center"/>
              <w:rPr>
                <w:rFonts w:ascii="Palatino Linotype" w:hAnsi="Palatino Linotype"/>
                <w:b/>
                <w:sz w:val="40"/>
                <w:szCs w:val="40"/>
              </w:rPr>
            </w:pPr>
          </w:p>
          <w:p w14:paraId="04BCA7BE" w14:textId="77777777" w:rsidR="006B060E" w:rsidRPr="007059B8" w:rsidRDefault="006B060E" w:rsidP="008149D6">
            <w:pPr>
              <w:jc w:val="center"/>
              <w:rPr>
                <w:rFonts w:ascii="Palatino Linotype" w:hAnsi="Palatino Linotype"/>
                <w:b/>
                <w:sz w:val="40"/>
                <w:szCs w:val="40"/>
              </w:rPr>
            </w:pPr>
          </w:p>
          <w:p w14:paraId="547BE9C8" w14:textId="77777777" w:rsidR="006B060E" w:rsidRPr="007059B8" w:rsidRDefault="006B060E" w:rsidP="00EE628C">
            <w:pPr>
              <w:spacing w:after="80"/>
              <w:jc w:val="center"/>
              <w:rPr>
                <w:rFonts w:ascii="Palatino Linotype" w:hAnsi="Palatino Linotype"/>
                <w:b/>
                <w:sz w:val="40"/>
                <w:szCs w:val="40"/>
              </w:rPr>
            </w:pPr>
          </w:p>
        </w:tc>
      </w:tr>
      <w:tr w:rsidR="006B060E" w:rsidRPr="007059B8" w14:paraId="0030E294" w14:textId="77777777" w:rsidTr="008149D6">
        <w:trPr>
          <w:trHeight w:val="842"/>
        </w:trPr>
        <w:tc>
          <w:tcPr>
            <w:tcW w:w="8236" w:type="dxa"/>
            <w:shd w:val="clear" w:color="auto" w:fill="auto"/>
            <w:vAlign w:val="center"/>
          </w:tcPr>
          <w:p w14:paraId="7CC72DB1" w14:textId="77777777" w:rsidR="006B060E" w:rsidRPr="007059B8" w:rsidRDefault="006B060E" w:rsidP="008149D6">
            <w:pPr>
              <w:jc w:val="center"/>
              <w:rPr>
                <w:rFonts w:ascii="Palatino Linotype" w:hAnsi="Palatino Linotype"/>
                <w:b/>
                <w:sz w:val="40"/>
                <w:szCs w:val="40"/>
              </w:rPr>
            </w:pPr>
          </w:p>
        </w:tc>
      </w:tr>
    </w:tbl>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23C6F23C">
                <wp:simplePos x="0" y="0"/>
                <wp:positionH relativeFrom="margin">
                  <wp:posOffset>131996</wp:posOffset>
                </wp:positionH>
                <wp:positionV relativeFrom="paragraph">
                  <wp:posOffset>89882</wp:posOffset>
                </wp:positionV>
                <wp:extent cx="657225" cy="704850"/>
                <wp:effectExtent l="0" t="0" r="28575"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704850"/>
                        </a:xfrm>
                        <a:prstGeom prst="rect">
                          <a:avLst/>
                        </a:prstGeom>
                        <a:solidFill>
                          <a:srgbClr val="FFFFFF"/>
                        </a:solidFill>
                        <a:ln w="9525">
                          <a:solidFill>
                            <a:srgbClr val="000000"/>
                          </a:solidFill>
                          <a:miter lim="800000"/>
                          <a:headEnd/>
                          <a:tailEnd/>
                        </a:ln>
                      </wps:spPr>
                      <wps:txbx>
                        <w:txbxContent>
                          <w:p w14:paraId="6A3EDB11" w14:textId="77777777" w:rsidR="006B060E" w:rsidRPr="006D6541" w:rsidRDefault="006B060E"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0.4pt;margin-top:7.1pt;width:51.75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">
                <v:textbox>
                  <w:txbxContent>
                    <w:p w14:paraId="6A3EDB11" w14:textId="77777777" w:rsidR="006B060E" w:rsidRPr="006D6541" w:rsidRDefault="006B060E"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3AB5350E" w14:textId="5F618E1A" w:rsidR="001B1538" w:rsidRPr="001B1538" w:rsidRDefault="006B060E" w:rsidP="001B1538">
      <w:pPr>
        <w:autoSpaceDE w:val="0"/>
        <w:autoSpaceDN w:val="0"/>
        <w:adjustRightInd w:val="0"/>
        <w:ind w:left="4248" w:firstLine="708"/>
        <w:rPr>
          <w:rFonts w:ascii="Palatino Linotype" w:hAnsi="Palatino Linotype" w:cs="Arial"/>
          <w:sz w:val="20"/>
          <w:szCs w:val="20"/>
        </w:rPr>
      </w:pPr>
      <w:r w:rsidRPr="00F82BFE">
        <w:rPr>
          <w:rFonts w:ascii="Palatino Linotype" w:hAnsi="Palatino Linotype" w:cs="Arial"/>
          <w:sz w:val="20"/>
          <w:szCs w:val="20"/>
        </w:rPr>
        <w:t>A</w:t>
      </w:r>
      <w:r w:rsidR="001B1538">
        <w:rPr>
          <w:rFonts w:ascii="Palatino Linotype" w:hAnsi="Palatino Linotype" w:cs="Arial"/>
          <w:sz w:val="20"/>
          <w:szCs w:val="20"/>
        </w:rPr>
        <w:t>l</w:t>
      </w:r>
      <w:r w:rsidR="001B1538">
        <w:rPr>
          <w:rFonts w:ascii="Palatino Linotype" w:hAnsi="Palatino Linotype" w:cs="Arial"/>
          <w:sz w:val="20"/>
          <w:szCs w:val="20"/>
        </w:rPr>
        <w:tab/>
        <w:t xml:space="preserve"> </w:t>
      </w:r>
      <w:r w:rsidR="001B1538" w:rsidRPr="001B1538">
        <w:rPr>
          <w:rFonts w:ascii="Palatino Linotype" w:hAnsi="Palatino Linotype" w:cs="Arial"/>
          <w:sz w:val="20"/>
          <w:szCs w:val="20"/>
        </w:rPr>
        <w:t xml:space="preserve">CONSORZIO DI BONIFICA INTEGRALE </w:t>
      </w:r>
    </w:p>
    <w:p w14:paraId="2AE7EDE9" w14:textId="77777777" w:rsidR="001B1538" w:rsidRDefault="001B1538" w:rsidP="001B1538">
      <w:pPr>
        <w:autoSpaceDE w:val="0"/>
        <w:autoSpaceDN w:val="0"/>
        <w:adjustRightInd w:val="0"/>
        <w:ind w:left="4956"/>
        <w:rPr>
          <w:rFonts w:ascii="Palatino Linotype" w:hAnsi="Palatino Linotype" w:cs="Arial"/>
          <w:sz w:val="20"/>
          <w:szCs w:val="20"/>
        </w:rPr>
      </w:pPr>
      <w:r w:rsidRPr="001B1538">
        <w:rPr>
          <w:rFonts w:ascii="Palatino Linotype" w:hAnsi="Palatino Linotype" w:cs="Arial"/>
          <w:sz w:val="20"/>
          <w:szCs w:val="20"/>
        </w:rPr>
        <w:t xml:space="preserve">VALLO DI DIANO E TANAGRO </w:t>
      </w:r>
    </w:p>
    <w:p w14:paraId="42DFAEBB" w14:textId="4C81CED0" w:rsidR="006B060E" w:rsidRPr="001B1538" w:rsidRDefault="001B1538" w:rsidP="001B1538">
      <w:pPr>
        <w:autoSpaceDE w:val="0"/>
        <w:autoSpaceDN w:val="0"/>
        <w:adjustRightInd w:val="0"/>
        <w:ind w:left="4956"/>
        <w:rPr>
          <w:rFonts w:ascii="Palatino Linotype" w:hAnsi="Palatino Linotype" w:cs="Arial"/>
          <w:sz w:val="20"/>
          <w:szCs w:val="20"/>
        </w:rPr>
      </w:pPr>
      <w:r w:rsidRPr="001B1538">
        <w:rPr>
          <w:rFonts w:ascii="Palatino Linotype" w:hAnsi="Palatino Linotype" w:cs="Arial"/>
          <w:sz w:val="20"/>
          <w:szCs w:val="20"/>
        </w:rPr>
        <w:t>84036 - SALA CONSILINA (Salerno)</w:t>
      </w:r>
      <w:r>
        <w:rPr>
          <w:rFonts w:ascii="Palatino Linotype" w:hAnsi="Palatino Linotype" w:cs="Arial"/>
          <w:sz w:val="20"/>
          <w:szCs w:val="20"/>
        </w:rPr>
        <w:t xml:space="preserve"> </w:t>
      </w: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00B9920A" w14:textId="60F93428" w:rsidR="006B060E" w:rsidRPr="001B1538" w:rsidRDefault="006B060E" w:rsidP="001B1538">
      <w:pPr>
        <w:ind w:left="426"/>
        <w:jc w:val="both"/>
        <w:rPr>
          <w:rFonts w:ascii="Palatino Linotype" w:hAnsi="Palatino Linotype" w:cs="Arial"/>
          <w:b/>
          <w:bCs/>
          <w:noProof/>
          <w:sz w:val="20"/>
          <w:szCs w:val="20"/>
        </w:rPr>
      </w:pPr>
      <w:r w:rsidRPr="00F42C9D">
        <w:rPr>
          <w:rFonts w:ascii="Palatino Linotype" w:hAnsi="Palatino Linotype" w:cs="Arial"/>
          <w:b/>
          <w:bCs/>
          <w:sz w:val="20"/>
          <w:szCs w:val="20"/>
        </w:rPr>
        <w:t xml:space="preserve">OGGETTO: </w:t>
      </w:r>
      <w:r w:rsidRPr="00AF3DCF">
        <w:rPr>
          <w:rFonts w:ascii="Palatino Linotype" w:hAnsi="Palatino Linotype" w:cs="Arial"/>
          <w:b/>
          <w:bCs/>
          <w:sz w:val="20"/>
          <w:szCs w:val="20"/>
        </w:rPr>
        <w:t xml:space="preserve">Domanda di partecipazione alla </w:t>
      </w:r>
      <w:r>
        <w:rPr>
          <w:rFonts w:ascii="Palatino Linotype" w:hAnsi="Palatino Linotype" w:cs="Arial"/>
          <w:b/>
          <w:bCs/>
          <w:sz w:val="20"/>
          <w:szCs w:val="20"/>
        </w:rPr>
        <w:t xml:space="preserve">gara denominata </w:t>
      </w:r>
      <w:r w:rsidR="001B1538" w:rsidRPr="001B1538">
        <w:rPr>
          <w:rFonts w:ascii="Palatino Linotype" w:hAnsi="Palatino Linotype" w:cs="Arial"/>
          <w:b/>
          <w:bCs/>
          <w:noProof/>
          <w:sz w:val="20"/>
          <w:szCs w:val="20"/>
        </w:rPr>
        <w:t>GARA EUROPEA A PROCEDURA TELEMATICA APERTA PER  L’AFFIDAMENTO  DEI  SERVIZI  DI INGEGNERIA ED ARCHITETTURA</w:t>
      </w:r>
      <w:r w:rsidR="001B1538">
        <w:rPr>
          <w:rFonts w:ascii="Palatino Linotype" w:hAnsi="Palatino Linotype" w:cs="Arial"/>
          <w:b/>
          <w:bCs/>
          <w:noProof/>
          <w:sz w:val="20"/>
          <w:szCs w:val="20"/>
        </w:rPr>
        <w:t xml:space="preserve"> </w:t>
      </w:r>
      <w:r w:rsidR="001B1538" w:rsidRPr="001B1538">
        <w:rPr>
          <w:rFonts w:ascii="Palatino Linotype" w:hAnsi="Palatino Linotype" w:cs="Arial"/>
          <w:b/>
          <w:bCs/>
          <w:noProof/>
          <w:sz w:val="20"/>
          <w:szCs w:val="20"/>
        </w:rPr>
        <w:t xml:space="preserve">Progettazione definitiva, Studi specialistici multidisciplinari, Indagini e rilievi in sito, Prove di Laboratorio, Servizi accessori di progettazione partecipata, Assistenza nei procedimenti autorizzativi del progetto di “Regolazione dei deflussi della parte alta del Bacino Idrografico del fiume Tanagro e utilizzo delle acque in agricoltura:  Progetto Diga Casalbuono e Schema Idrico di connessione idraulica ai comprensori </w:t>
      </w:r>
      <w:r w:rsidR="001B1538" w:rsidRPr="004260B4">
        <w:rPr>
          <w:rFonts w:ascii="Palatino Linotype" w:hAnsi="Palatino Linotype" w:cs="Arial"/>
          <w:b/>
          <w:bCs/>
          <w:noProof/>
          <w:sz w:val="20"/>
          <w:szCs w:val="20"/>
        </w:rPr>
        <w:t xml:space="preserve">irrigui del Vallo di Diano, dell'Alto Bussento e della Piana del Sele - 1° Lotto” CUP B52E20000180007 - CIG </w:t>
      </w:r>
      <w:r w:rsidR="004260B4" w:rsidRPr="004260B4">
        <w:rPr>
          <w:rFonts w:ascii="Palatino Linotype" w:hAnsi="Palatino Linotype" w:cs="Arial"/>
          <w:b/>
          <w:bCs/>
          <w:noProof/>
          <w:sz w:val="20"/>
          <w:szCs w:val="20"/>
        </w:rPr>
        <w:t>9336397E86</w:t>
      </w:r>
    </w:p>
    <w:p w14:paraId="6A243610" w14:textId="77777777" w:rsidR="006B060E" w:rsidRPr="00F42C9D" w:rsidRDefault="006B060E" w:rsidP="0081181C">
      <w:pPr>
        <w:widowControl w:val="0"/>
        <w:autoSpaceDE w:val="0"/>
        <w:autoSpaceDN w:val="0"/>
        <w:jc w:val="both"/>
        <w:rPr>
          <w:rFonts w:ascii="Palatino Linotype" w:hAnsi="Palatino Linotype"/>
          <w:sz w:val="20"/>
          <w:szCs w:val="20"/>
        </w:rPr>
      </w:pPr>
    </w:p>
    <w:p w14:paraId="0A3AF901" w14:textId="77777777" w:rsidR="006B060E" w:rsidRPr="00DA063C" w:rsidRDefault="006B060E" w:rsidP="0081181C">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Il</w:t>
      </w:r>
      <w:r>
        <w:rPr>
          <w:rFonts w:ascii="Palatino Linotype" w:hAnsi="Palatino Linotype" w:cs="Arial"/>
          <w:sz w:val="20"/>
          <w:szCs w:val="20"/>
        </w:rPr>
        <w:t>/La</w:t>
      </w:r>
      <w:r w:rsidRPr="00F42C9D">
        <w:rPr>
          <w:rFonts w:ascii="Palatino Linotype" w:hAnsi="Palatino Linotype" w:cs="Arial"/>
          <w:sz w:val="20"/>
          <w:szCs w:val="20"/>
        </w:rPr>
        <w:t xml:space="preserve"> sottoscritto</w:t>
      </w:r>
      <w:r>
        <w:rPr>
          <w:rFonts w:ascii="Palatino Linotype" w:hAnsi="Palatino Linotype" w:cs="Arial"/>
          <w:sz w:val="20"/>
          <w:szCs w:val="20"/>
        </w:rPr>
        <w:t>/a</w:t>
      </w:r>
      <w:r w:rsidRPr="00F42C9D">
        <w:rPr>
          <w:rFonts w:ascii="Palatino Linotype" w:hAnsi="Palatino Linotype" w:cs="Arial"/>
          <w:sz w:val="20"/>
          <w:szCs w:val="20"/>
        </w:rPr>
        <w:t xml:space="preserve"> </w:t>
      </w:r>
      <w:r>
        <w:rPr>
          <w:rFonts w:ascii="Palatino Linotype" w:hAnsi="Palatino Linotype" w:cs="Arial"/>
          <w:sz w:val="20"/>
          <w:szCs w:val="20"/>
        </w:rPr>
        <w:t xml:space="preserve">________________________________, </w:t>
      </w:r>
      <w:r w:rsidRPr="00F42C9D">
        <w:rPr>
          <w:rFonts w:ascii="Palatino Linotype" w:hAnsi="Palatino Linotype" w:cs="Arial"/>
          <w:sz w:val="20"/>
          <w:szCs w:val="20"/>
        </w:rPr>
        <w:t>nato</w:t>
      </w:r>
      <w:r>
        <w:rPr>
          <w:rFonts w:ascii="Palatino Linotype" w:hAnsi="Palatino Linotype" w:cs="Arial"/>
          <w:sz w:val="20"/>
          <w:szCs w:val="20"/>
        </w:rPr>
        <w:t>/a</w:t>
      </w:r>
      <w:r w:rsidRPr="00F42C9D">
        <w:rPr>
          <w:rFonts w:ascii="Palatino Linotype" w:hAnsi="Palatino Linotype" w:cs="Arial"/>
          <w:sz w:val="20"/>
          <w:szCs w:val="20"/>
        </w:rPr>
        <w:t xml:space="preserve"> a </w:t>
      </w:r>
      <w:r>
        <w:rPr>
          <w:rFonts w:ascii="Palatino Linotype" w:hAnsi="Palatino Linotype" w:cs="Arial"/>
          <w:sz w:val="20"/>
          <w:szCs w:val="20"/>
        </w:rPr>
        <w:t xml:space="preserve">______________________ </w:t>
      </w:r>
      <w:r w:rsidRPr="00DA063C">
        <w:rPr>
          <w:rFonts w:ascii="Palatino Linotype" w:hAnsi="Palatino Linotype" w:cs="Arial"/>
          <w:sz w:val="20"/>
          <w:szCs w:val="20"/>
        </w:rPr>
        <w:t xml:space="preserve">il </w:t>
      </w:r>
      <w:r>
        <w:rPr>
          <w:rFonts w:ascii="Palatino Linotype" w:hAnsi="Palatino Linotype" w:cs="Arial"/>
          <w:sz w:val="20"/>
          <w:szCs w:val="20"/>
        </w:rPr>
        <w:t xml:space="preserve">____________, </w:t>
      </w:r>
      <w:r w:rsidRPr="00DA063C">
        <w:rPr>
          <w:rFonts w:ascii="Palatino Linotype" w:hAnsi="Palatino Linotype" w:cs="Arial"/>
          <w:sz w:val="20"/>
          <w:szCs w:val="20"/>
        </w:rPr>
        <w:t xml:space="preserve">in qualità di </w:t>
      </w:r>
      <w:r>
        <w:rPr>
          <w:rFonts w:ascii="Palatino Linotype" w:hAnsi="Palatino Linotype" w:cs="Arial"/>
          <w:sz w:val="20"/>
          <w:szCs w:val="20"/>
        </w:rPr>
        <w:t xml:space="preserve">_________________________________ dell’operatore economico ______________________________ </w:t>
      </w:r>
      <w:r w:rsidRPr="00DA063C">
        <w:rPr>
          <w:rFonts w:ascii="Palatino Linotype" w:hAnsi="Palatino Linotype" w:cs="Arial"/>
          <w:sz w:val="20"/>
          <w:szCs w:val="20"/>
        </w:rPr>
        <w:t xml:space="preserve">con sede in </w:t>
      </w:r>
      <w:r>
        <w:rPr>
          <w:rFonts w:ascii="Palatino Linotype" w:hAnsi="Palatino Linotype" w:cs="Arial"/>
          <w:sz w:val="20"/>
          <w:szCs w:val="20"/>
        </w:rPr>
        <w:t xml:space="preserve">_______________________________ - </w:t>
      </w:r>
      <w:r w:rsidRPr="00DA063C">
        <w:rPr>
          <w:rFonts w:ascii="Palatino Linotype" w:hAnsi="Palatino Linotype" w:cs="Arial"/>
          <w:sz w:val="20"/>
          <w:szCs w:val="20"/>
        </w:rPr>
        <w:t>domicilio fiscale</w:t>
      </w:r>
      <w:r>
        <w:rPr>
          <w:rFonts w:ascii="Palatino Linotype" w:hAnsi="Palatino Linotype" w:cs="Arial"/>
          <w:sz w:val="20"/>
          <w:szCs w:val="20"/>
        </w:rPr>
        <w:t xml:space="preserve"> ______________________________ con Codice Fiscale n° _______________________________ e P. IVA n° __________________________________ </w:t>
      </w:r>
      <w:r w:rsidRPr="00DA063C">
        <w:rPr>
          <w:rFonts w:ascii="Palatino Linotype" w:hAnsi="Palatino Linotype" w:cs="Arial"/>
          <w:sz w:val="20"/>
          <w:szCs w:val="20"/>
        </w:rPr>
        <w:t>n</w:t>
      </w:r>
      <w:r>
        <w:rPr>
          <w:rFonts w:ascii="Palatino Linotype" w:hAnsi="Palatino Linotype" w:cs="Arial"/>
          <w:sz w:val="20"/>
          <w:szCs w:val="20"/>
        </w:rPr>
        <w:t>°</w:t>
      </w:r>
      <w:r w:rsidRPr="00DA063C">
        <w:rPr>
          <w:rFonts w:ascii="Palatino Linotype" w:hAnsi="Palatino Linotype" w:cs="Arial"/>
          <w:sz w:val="20"/>
          <w:szCs w:val="20"/>
        </w:rPr>
        <w:t xml:space="preserve"> telefono</w:t>
      </w:r>
      <w:r>
        <w:rPr>
          <w:rFonts w:ascii="Palatino Linotype" w:hAnsi="Palatino Linotype" w:cs="Arial"/>
          <w:sz w:val="20"/>
          <w:szCs w:val="20"/>
        </w:rPr>
        <w:t xml:space="preserve"> _____________________, fax n° _______________________, e-mail ______________________________, PEC ______________________________________________________ avente i seguenti </w:t>
      </w:r>
      <w:r w:rsidRPr="00DA063C">
        <w:rPr>
          <w:rFonts w:ascii="Palatino Linotype" w:hAnsi="Palatino Linotype" w:cs="Arial"/>
          <w:sz w:val="20"/>
          <w:szCs w:val="20"/>
        </w:rPr>
        <w:t>riferiment</w:t>
      </w:r>
      <w:r>
        <w:rPr>
          <w:rFonts w:ascii="Palatino Linotype" w:hAnsi="Palatino Linotype" w:cs="Arial"/>
          <w:sz w:val="20"/>
          <w:szCs w:val="20"/>
        </w:rPr>
        <w:t>i</w:t>
      </w:r>
      <w:r w:rsidRPr="00DA063C">
        <w:rPr>
          <w:rFonts w:ascii="Palatino Linotype" w:hAnsi="Palatino Linotype" w:cs="Arial"/>
          <w:sz w:val="20"/>
          <w:szCs w:val="20"/>
        </w:rPr>
        <w:t xml:space="preserve"> INPS:</w:t>
      </w:r>
    </w:p>
    <w:p w14:paraId="136F5D9A" w14:textId="77777777" w:rsidR="006B060E" w:rsidRDefault="006B060E" w:rsidP="0081181C">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sede (indirizzo, Città)</w:t>
      </w:r>
      <w:r>
        <w:rPr>
          <w:rFonts w:ascii="Palatino Linotype" w:hAnsi="Palatino Linotype" w:cs="Arial"/>
          <w:sz w:val="20"/>
          <w:szCs w:val="20"/>
        </w:rPr>
        <w:t xml:space="preserve"> ____________________________________________________________________________</w:t>
      </w:r>
    </w:p>
    <w:p w14:paraId="3266A64D" w14:textId="77777777" w:rsidR="006B060E" w:rsidRPr="00DA063C" w:rsidRDefault="006B060E" w:rsidP="0081181C">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m</w:t>
      </w:r>
      <w:r>
        <w:rPr>
          <w:rFonts w:ascii="Palatino Linotype" w:hAnsi="Palatino Linotype" w:cs="Arial"/>
          <w:sz w:val="20"/>
          <w:szCs w:val="20"/>
        </w:rPr>
        <w:t>atricola aziendale ______________________________________________________________________________</w:t>
      </w:r>
    </w:p>
    <w:p w14:paraId="2706AB25" w14:textId="77777777" w:rsidR="006B060E" w:rsidRPr="00DA063C" w:rsidRDefault="006B060E" w:rsidP="0081181C">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 xml:space="preserve">e i seguenti </w:t>
      </w:r>
      <w:r w:rsidRPr="00DA063C">
        <w:rPr>
          <w:rFonts w:ascii="Palatino Linotype" w:hAnsi="Palatino Linotype" w:cs="Arial"/>
          <w:sz w:val="20"/>
          <w:szCs w:val="20"/>
        </w:rPr>
        <w:t>riferiment</w:t>
      </w:r>
      <w:r>
        <w:rPr>
          <w:rFonts w:ascii="Palatino Linotype" w:hAnsi="Palatino Linotype" w:cs="Arial"/>
          <w:sz w:val="20"/>
          <w:szCs w:val="20"/>
        </w:rPr>
        <w:t>i</w:t>
      </w:r>
      <w:r w:rsidRPr="00DA063C">
        <w:rPr>
          <w:rFonts w:ascii="Palatino Linotype" w:hAnsi="Palatino Linotype" w:cs="Arial"/>
          <w:sz w:val="20"/>
          <w:szCs w:val="20"/>
        </w:rPr>
        <w:t xml:space="preserve"> INAIL:</w:t>
      </w:r>
    </w:p>
    <w:p w14:paraId="45E075BF" w14:textId="77777777" w:rsidR="006B060E" w:rsidRPr="00DA063C" w:rsidRDefault="006B060E" w:rsidP="0081181C">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 xml:space="preserve">sede (indirizzo, Città) </w:t>
      </w:r>
      <w:r>
        <w:rPr>
          <w:rFonts w:ascii="Palatino Linotype" w:hAnsi="Palatino Linotype" w:cs="Arial"/>
          <w:sz w:val="20"/>
          <w:szCs w:val="20"/>
        </w:rPr>
        <w:t>____________________________________________________________________________</w:t>
      </w:r>
    </w:p>
    <w:p w14:paraId="4F11E8EB" w14:textId="77777777" w:rsidR="006B060E" w:rsidRPr="00DA063C" w:rsidRDefault="006B060E" w:rsidP="0081181C">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P.A.T</w:t>
      </w:r>
      <w:r>
        <w:rPr>
          <w:rFonts w:ascii="Palatino Linotype" w:hAnsi="Palatino Linotype" w:cs="Arial"/>
          <w:sz w:val="20"/>
          <w:szCs w:val="20"/>
        </w:rPr>
        <w:t>. __________________________________________________________________________________________</w:t>
      </w:r>
    </w:p>
    <w:p w14:paraId="7D21529D" w14:textId="77777777" w:rsidR="006B060E" w:rsidRDefault="006B060E" w:rsidP="0081181C">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CCLN applicato ____________________________________ Settore ______________________________________</w:t>
      </w:r>
    </w:p>
    <w:p w14:paraId="026B49AC" w14:textId="77777777" w:rsidR="006B060E" w:rsidRDefault="006B060E" w:rsidP="0081181C">
      <w:pPr>
        <w:widowControl w:val="0"/>
        <w:autoSpaceDE w:val="0"/>
        <w:autoSpaceDN w:val="0"/>
        <w:jc w:val="both"/>
        <w:rPr>
          <w:rFonts w:ascii="Palatino Linotype" w:hAnsi="Palatino Linotype" w:cs="Arial"/>
          <w:sz w:val="20"/>
          <w:szCs w:val="20"/>
        </w:rPr>
      </w:pPr>
    </w:p>
    <w:p w14:paraId="68F6100B" w14:textId="77777777" w:rsidR="006B060E" w:rsidRPr="00912363" w:rsidRDefault="006B060E" w:rsidP="0081181C">
      <w:pPr>
        <w:jc w:val="center"/>
        <w:outlineLvl w:val="0"/>
        <w:rPr>
          <w:rFonts w:ascii="Palatino Linotype" w:hAnsi="Palatino Linotype"/>
          <w:b/>
          <w:sz w:val="20"/>
          <w:szCs w:val="20"/>
        </w:rPr>
      </w:pPr>
      <w:r w:rsidRPr="00912363">
        <w:rPr>
          <w:rFonts w:ascii="Palatino Linotype" w:hAnsi="Palatino Linotype"/>
          <w:b/>
          <w:sz w:val="20"/>
          <w:szCs w:val="20"/>
        </w:rPr>
        <w:t>CHIEDE</w:t>
      </w:r>
    </w:p>
    <w:p w14:paraId="42D2578E" w14:textId="77777777" w:rsidR="006B060E" w:rsidRDefault="006B060E" w:rsidP="0081181C">
      <w:pPr>
        <w:jc w:val="both"/>
        <w:rPr>
          <w:rFonts w:ascii="Palatino Linotype" w:hAnsi="Palatino Linotype"/>
          <w:sz w:val="20"/>
          <w:szCs w:val="20"/>
        </w:rPr>
      </w:pPr>
    </w:p>
    <w:p w14:paraId="1A75C019" w14:textId="77777777" w:rsidR="006B060E" w:rsidRPr="00A03A29" w:rsidRDefault="006B060E" w:rsidP="0081181C">
      <w:pPr>
        <w:jc w:val="both"/>
        <w:rPr>
          <w:rFonts w:ascii="Palatino Linotype" w:hAnsi="Palatino Linotype"/>
          <w:sz w:val="20"/>
          <w:szCs w:val="20"/>
        </w:rPr>
      </w:pPr>
      <w:r>
        <w:rPr>
          <w:rFonts w:ascii="Palatino Linotype" w:hAnsi="Palatino Linotype"/>
          <w:sz w:val="20"/>
          <w:szCs w:val="20"/>
        </w:rPr>
        <w:t>di partecipare alla gara</w:t>
      </w:r>
      <w:r w:rsidRPr="00A03A29">
        <w:rPr>
          <w:rFonts w:ascii="Palatino Linotype" w:hAnsi="Palatino Linotype"/>
          <w:sz w:val="20"/>
          <w:szCs w:val="20"/>
        </w:rPr>
        <w:t xml:space="preserve"> in qualità di </w:t>
      </w:r>
      <w:r w:rsidRPr="007602BA">
        <w:rPr>
          <w:rFonts w:ascii="Palatino Linotype" w:hAnsi="Palatino Linotype" w:cs="Arial"/>
          <w:sz w:val="16"/>
          <w:szCs w:val="16"/>
        </w:rPr>
        <w:t>(</w:t>
      </w:r>
      <w:r w:rsidRPr="007602BA">
        <w:rPr>
          <w:rFonts w:ascii="Palatino Linotype" w:hAnsi="Palatino Linotype" w:cs="Arial"/>
          <w:i/>
          <w:sz w:val="16"/>
          <w:szCs w:val="16"/>
        </w:rPr>
        <w:t>apporre una X accanto alla circostanza che interessa</w:t>
      </w:r>
      <w:r w:rsidRPr="007602BA">
        <w:rPr>
          <w:rFonts w:ascii="Palatino Linotype" w:hAnsi="Palatino Linotype" w:cs="Arial"/>
          <w:sz w:val="16"/>
          <w:szCs w:val="16"/>
        </w:rPr>
        <w:t>)</w:t>
      </w:r>
      <w:r w:rsidRPr="00A03A29">
        <w:rPr>
          <w:rFonts w:ascii="Palatino Linotype" w:hAnsi="Palatino Linotype"/>
          <w:sz w:val="20"/>
          <w:szCs w:val="20"/>
        </w:rPr>
        <w:t>:</w:t>
      </w:r>
    </w:p>
    <w:p w14:paraId="32574CEF" w14:textId="77777777" w:rsidR="006B060E" w:rsidRDefault="006B060E" w:rsidP="0081181C">
      <w:pPr>
        <w:autoSpaceDE w:val="0"/>
        <w:autoSpaceDN w:val="0"/>
        <w:adjustRightInd w:val="0"/>
        <w:jc w:val="both"/>
        <w:rPr>
          <w:rFonts w:ascii="Palatino Linotype" w:hAnsi="Palatino Linotype"/>
          <w:color w:val="000000"/>
          <w:sz w:val="20"/>
          <w:szCs w:val="20"/>
        </w:rPr>
      </w:pPr>
    </w:p>
    <w:p w14:paraId="5E06C6AD" w14:textId="50CE50C4" w:rsidR="00B62366" w:rsidRPr="00B62366" w:rsidRDefault="00B62366" w:rsidP="00B62366">
      <w:pPr>
        <w:autoSpaceDE w:val="0"/>
        <w:autoSpaceDN w:val="0"/>
        <w:adjustRightInd w:val="0"/>
        <w:spacing w:after="120"/>
        <w:jc w:val="both"/>
        <w:rPr>
          <w:rFonts w:ascii="Palatino Linotype" w:hAnsi="Palatino Linotype"/>
          <w:b/>
          <w:bCs/>
          <w:color w:val="000000"/>
          <w:sz w:val="20"/>
          <w:szCs w:val="20"/>
        </w:rPr>
      </w:pPr>
      <w:r w:rsidRPr="00B62366">
        <w:rPr>
          <w:rFonts w:ascii="Palatino Linotype" w:hAnsi="Palatino Linotype"/>
          <w:b/>
          <w:bCs/>
          <w:color w:val="000000"/>
          <w:sz w:val="20"/>
          <w:szCs w:val="20"/>
        </w:rPr>
        <w:fldChar w:fldCharType="begin">
          <w:ffData>
            <w:name w:val="Controllo1"/>
            <w:enabled/>
            <w:calcOnExit w:val="0"/>
            <w:checkBox>
              <w:sizeAuto/>
              <w:default w:val="0"/>
            </w:checkBox>
          </w:ffData>
        </w:fldChar>
      </w:r>
      <w:bookmarkStart w:id="0" w:name="Controllo1"/>
      <w:r w:rsidRPr="00B62366">
        <w:rPr>
          <w:rFonts w:ascii="Palatino Linotype" w:hAnsi="Palatino Linotype"/>
          <w:b/>
          <w:bCs/>
          <w:color w:val="000000"/>
          <w:sz w:val="20"/>
          <w:szCs w:val="20"/>
        </w:rPr>
        <w:instrText xml:space="preserve"> FORMCHECKBOX </w:instrText>
      </w:r>
      <w:r w:rsidR="00000000">
        <w:rPr>
          <w:rFonts w:ascii="Palatino Linotype" w:hAnsi="Palatino Linotype"/>
          <w:b/>
          <w:bCs/>
          <w:color w:val="000000"/>
          <w:sz w:val="20"/>
          <w:szCs w:val="20"/>
        </w:rPr>
      </w:r>
      <w:r w:rsidR="00000000">
        <w:rPr>
          <w:rFonts w:ascii="Palatino Linotype" w:hAnsi="Palatino Linotype"/>
          <w:b/>
          <w:bCs/>
          <w:color w:val="000000"/>
          <w:sz w:val="20"/>
          <w:szCs w:val="20"/>
        </w:rPr>
        <w:fldChar w:fldCharType="separate"/>
      </w:r>
      <w:r w:rsidRPr="00B62366">
        <w:rPr>
          <w:rFonts w:ascii="Palatino Linotype" w:hAnsi="Palatino Linotype"/>
          <w:b/>
          <w:bCs/>
          <w:color w:val="000000"/>
          <w:sz w:val="20"/>
          <w:szCs w:val="20"/>
        </w:rPr>
        <w:fldChar w:fldCharType="end"/>
      </w:r>
      <w:bookmarkEnd w:id="0"/>
      <w:r>
        <w:rPr>
          <w:rFonts w:ascii="Palatino Linotype" w:hAnsi="Palatino Linotype"/>
          <w:b/>
          <w:bCs/>
          <w:color w:val="000000"/>
          <w:sz w:val="20"/>
          <w:szCs w:val="20"/>
        </w:rPr>
        <w:t xml:space="preserve"> </w:t>
      </w:r>
      <w:r w:rsidRPr="00B62366">
        <w:rPr>
          <w:rFonts w:ascii="Palatino Linotype" w:hAnsi="Palatino Linotype"/>
          <w:b/>
          <w:bCs/>
          <w:color w:val="000000"/>
          <w:sz w:val="20"/>
          <w:szCs w:val="20"/>
        </w:rPr>
        <w:t>A1) PROFESSIONISTA SINGOLO (TITOLARE DELLO STUDIO)</w:t>
      </w:r>
    </w:p>
    <w:p w14:paraId="4ED99CDA" w14:textId="31B93D48" w:rsidR="00B62366" w:rsidRDefault="00B62366" w:rsidP="00B62366">
      <w:pPr>
        <w:autoSpaceDE w:val="0"/>
        <w:autoSpaceDN w:val="0"/>
        <w:adjustRightInd w:val="0"/>
        <w:spacing w:after="120"/>
        <w:jc w:val="both"/>
        <w:rPr>
          <w:rFonts w:ascii="Palatino Linotype" w:hAnsi="Palatino Linotype"/>
          <w:color w:val="000000"/>
          <w:sz w:val="20"/>
          <w:szCs w:val="20"/>
        </w:rPr>
      </w:pPr>
      <w:r w:rsidRPr="00B62366">
        <w:rPr>
          <w:rFonts w:ascii="Palatino Linotype" w:hAnsi="Palatino Linotype"/>
          <w:color w:val="000000"/>
          <w:sz w:val="20"/>
          <w:szCs w:val="20"/>
        </w:rPr>
        <w:t>Il sottoscritto ……………….……………………………………………….……………… nato a………….….….. il …...../…...../…... e residente a………………………………….…………………………………………..…………… via………………………………………………………………………………………………………iscritto all’ Albo degli ...................... di………………………al n. …………………… partita IVA .............................. Codice Fiscale ……….…..............................................  tel. n…………………………</w:t>
      </w:r>
      <w:r w:rsidRPr="00B62366">
        <w:rPr>
          <w:rFonts w:ascii="Palatino Linotype" w:hAnsi="Palatino Linotype"/>
          <w:color w:val="000000"/>
          <w:sz w:val="20"/>
          <w:szCs w:val="20"/>
        </w:rPr>
        <w:tab/>
        <w:t xml:space="preserve"> fax n. ………………………… e-mail……………………………… PEC………………..…………………………….</w:t>
      </w:r>
    </w:p>
    <w:p w14:paraId="52B7B473" w14:textId="2247BFD7" w:rsidR="00B62366" w:rsidRPr="004274A8" w:rsidRDefault="004274A8" w:rsidP="00B62366">
      <w:pPr>
        <w:autoSpaceDE w:val="0"/>
        <w:autoSpaceDN w:val="0"/>
        <w:adjustRightInd w:val="0"/>
        <w:spacing w:after="120"/>
        <w:jc w:val="both"/>
        <w:rPr>
          <w:rFonts w:ascii="Palatino Linotype" w:hAnsi="Palatino Linotype"/>
          <w:b/>
          <w:bCs/>
          <w:color w:val="000000"/>
          <w:sz w:val="20"/>
          <w:szCs w:val="20"/>
        </w:rPr>
      </w:pPr>
      <w:r>
        <w:rPr>
          <w:rFonts w:ascii="Palatino Linotype" w:hAnsi="Palatino Linotype"/>
          <w:b/>
          <w:bCs/>
          <w:color w:val="000000"/>
          <w:sz w:val="20"/>
          <w:szCs w:val="20"/>
        </w:rPr>
        <w:fldChar w:fldCharType="begin">
          <w:ffData>
            <w:name w:val="Controllo2"/>
            <w:enabled/>
            <w:calcOnExit w:val="0"/>
            <w:checkBox>
              <w:sizeAuto/>
              <w:default w:val="0"/>
            </w:checkBox>
          </w:ffData>
        </w:fldChar>
      </w:r>
      <w:bookmarkStart w:id="1" w:name="Controllo2"/>
      <w:r>
        <w:rPr>
          <w:rFonts w:ascii="Palatino Linotype" w:hAnsi="Palatino Linotype"/>
          <w:b/>
          <w:bCs/>
          <w:color w:val="000000"/>
          <w:sz w:val="20"/>
          <w:szCs w:val="20"/>
        </w:rPr>
        <w:instrText xml:space="preserve"> FORMCHECKBOX </w:instrText>
      </w:r>
      <w:r w:rsidR="00000000">
        <w:rPr>
          <w:rFonts w:ascii="Palatino Linotype" w:hAnsi="Palatino Linotype"/>
          <w:b/>
          <w:bCs/>
          <w:color w:val="000000"/>
          <w:sz w:val="20"/>
          <w:szCs w:val="20"/>
        </w:rPr>
      </w:r>
      <w:r w:rsidR="00000000">
        <w:rPr>
          <w:rFonts w:ascii="Palatino Linotype" w:hAnsi="Palatino Linotype"/>
          <w:b/>
          <w:bCs/>
          <w:color w:val="000000"/>
          <w:sz w:val="20"/>
          <w:szCs w:val="20"/>
        </w:rPr>
        <w:fldChar w:fldCharType="separate"/>
      </w:r>
      <w:r>
        <w:rPr>
          <w:rFonts w:ascii="Palatino Linotype" w:hAnsi="Palatino Linotype"/>
          <w:b/>
          <w:bCs/>
          <w:color w:val="000000"/>
          <w:sz w:val="20"/>
          <w:szCs w:val="20"/>
        </w:rPr>
        <w:fldChar w:fldCharType="end"/>
      </w:r>
      <w:bookmarkEnd w:id="1"/>
      <w:r>
        <w:rPr>
          <w:rFonts w:ascii="Palatino Linotype" w:hAnsi="Palatino Linotype"/>
          <w:b/>
          <w:bCs/>
          <w:color w:val="000000"/>
          <w:sz w:val="20"/>
          <w:szCs w:val="20"/>
        </w:rPr>
        <w:t xml:space="preserve"> </w:t>
      </w:r>
      <w:r w:rsidR="00B62366" w:rsidRPr="004274A8">
        <w:rPr>
          <w:rFonts w:ascii="Palatino Linotype" w:hAnsi="Palatino Linotype"/>
          <w:b/>
          <w:bCs/>
          <w:color w:val="000000"/>
          <w:sz w:val="20"/>
          <w:szCs w:val="20"/>
        </w:rPr>
        <w:t>A2) PROFESSIONISTI ASSOCIATI (INDICAZIONE DEI PROFESSIONISTI ASSOCIATI)</w:t>
      </w:r>
    </w:p>
    <w:p w14:paraId="6C9291D1" w14:textId="77777777" w:rsidR="00B62366" w:rsidRPr="00B62366" w:rsidRDefault="00B62366" w:rsidP="00B62366">
      <w:pPr>
        <w:autoSpaceDE w:val="0"/>
        <w:autoSpaceDN w:val="0"/>
        <w:adjustRightInd w:val="0"/>
        <w:spacing w:after="120"/>
        <w:jc w:val="both"/>
        <w:rPr>
          <w:rFonts w:ascii="Palatino Linotype" w:hAnsi="Palatino Linotype"/>
          <w:color w:val="000000"/>
          <w:sz w:val="20"/>
          <w:szCs w:val="20"/>
        </w:rPr>
      </w:pPr>
      <w:r w:rsidRPr="00B62366">
        <w:rPr>
          <w:rFonts w:ascii="Palatino Linotype" w:hAnsi="Palatino Linotype"/>
          <w:color w:val="000000"/>
          <w:sz w:val="20"/>
          <w:szCs w:val="20"/>
        </w:rPr>
        <w:t>A2.1 Il sottoscritto ……………………..……………………………….….. nato a ........................................................il …......../…......./……. e residente a ……………………………… via…………………….…………………………………………………...iscritto all’ Albo degli ................................................... di………………………………… al n. …………………………… partita IVA ..................................................... Codice Fiscale .......................................... tel. n………………………..… fax n. …………………………… e-mail: ………………………………………….., PEC……………………………………………...;</w:t>
      </w:r>
    </w:p>
    <w:p w14:paraId="4DF0EA4C" w14:textId="77777777" w:rsidR="00B62366" w:rsidRPr="00B62366" w:rsidRDefault="00B62366" w:rsidP="00B62366">
      <w:pPr>
        <w:autoSpaceDE w:val="0"/>
        <w:autoSpaceDN w:val="0"/>
        <w:adjustRightInd w:val="0"/>
        <w:spacing w:after="120"/>
        <w:jc w:val="both"/>
        <w:rPr>
          <w:rFonts w:ascii="Palatino Linotype" w:hAnsi="Palatino Linotype"/>
          <w:color w:val="000000"/>
          <w:sz w:val="20"/>
          <w:szCs w:val="20"/>
        </w:rPr>
      </w:pPr>
      <w:r w:rsidRPr="00B62366">
        <w:rPr>
          <w:rFonts w:ascii="Palatino Linotype" w:hAnsi="Palatino Linotype"/>
          <w:color w:val="000000"/>
          <w:sz w:val="20"/>
          <w:szCs w:val="20"/>
        </w:rPr>
        <w:lastRenderedPageBreak/>
        <w:t>A2.2 Il sottoscritto ………………………………… nato a ………………………………… il …...../…...../…... e residente a …………………..…………………………………………… in …………….……………………………………………… via …..…………………………………………… iscritto all’ Albo degli .............................................................................. di ……………………………………………..……..… al n. ……………………………… partita IVA ..................................................... Codice Fiscale ………..............................................  tel. N …………………………………………..…. fax n. …………………………………................. e-mail: …………………………… PEC……………………………………………...;</w:t>
      </w:r>
    </w:p>
    <w:p w14:paraId="2E594AB0" w14:textId="77777777" w:rsidR="00B62366" w:rsidRPr="00B62366" w:rsidRDefault="00B62366" w:rsidP="00B62366">
      <w:pPr>
        <w:autoSpaceDE w:val="0"/>
        <w:autoSpaceDN w:val="0"/>
        <w:adjustRightInd w:val="0"/>
        <w:spacing w:after="120"/>
        <w:jc w:val="both"/>
        <w:rPr>
          <w:rFonts w:ascii="Palatino Linotype" w:hAnsi="Palatino Linotype"/>
          <w:color w:val="000000"/>
          <w:sz w:val="20"/>
          <w:szCs w:val="20"/>
        </w:rPr>
      </w:pPr>
      <w:r w:rsidRPr="00B62366">
        <w:rPr>
          <w:rFonts w:ascii="Palatino Linotype" w:hAnsi="Palatino Linotype"/>
          <w:color w:val="000000"/>
          <w:sz w:val="20"/>
          <w:szCs w:val="20"/>
        </w:rPr>
        <w:t xml:space="preserve">A2.3 Il sottoscritto …………………………………………… nato a ………………………………………… il …...../…...../…... e residente a ………………….… via…..………………………………………………… iscritto all’ Albo degli ...................................................................... di………………………………………..……..… al n. ……………………………………….. partita IVA ................................................... </w:t>
      </w:r>
      <w:r w:rsidRPr="00B62366">
        <w:rPr>
          <w:rFonts w:ascii="Palatino Linotype" w:hAnsi="Palatino Linotype"/>
          <w:color w:val="000000"/>
          <w:sz w:val="20"/>
          <w:szCs w:val="20"/>
        </w:rPr>
        <w:tab/>
        <w:t xml:space="preserve">Codice Fiscale ……………………………  tel. n……………………………………… fax n.……………………………… e-mail: </w:t>
      </w:r>
      <w:r w:rsidRPr="00B62366">
        <w:rPr>
          <w:rFonts w:ascii="Palatino Linotype" w:hAnsi="Palatino Linotype"/>
          <w:color w:val="000000"/>
          <w:sz w:val="20"/>
          <w:szCs w:val="20"/>
        </w:rPr>
        <w:tab/>
        <w:t>…………………………………………….., PEC ………………………………………….;</w:t>
      </w:r>
    </w:p>
    <w:p w14:paraId="32931D0D" w14:textId="77777777" w:rsidR="00B62366" w:rsidRPr="00B62366" w:rsidRDefault="00B62366" w:rsidP="00B62366">
      <w:pPr>
        <w:autoSpaceDE w:val="0"/>
        <w:autoSpaceDN w:val="0"/>
        <w:adjustRightInd w:val="0"/>
        <w:spacing w:after="120"/>
        <w:jc w:val="both"/>
        <w:rPr>
          <w:rFonts w:ascii="Palatino Linotype" w:hAnsi="Palatino Linotype"/>
          <w:color w:val="000000"/>
          <w:sz w:val="20"/>
          <w:szCs w:val="20"/>
        </w:rPr>
      </w:pPr>
      <w:r w:rsidRPr="00B62366">
        <w:rPr>
          <w:rFonts w:ascii="Palatino Linotype" w:hAnsi="Palatino Linotype"/>
          <w:color w:val="000000"/>
          <w:sz w:val="20"/>
          <w:szCs w:val="20"/>
        </w:rPr>
        <w:t>(IN CASO DI STUDIO ASSOCIATO DI PROFESSIONISTI RIPRODURRE NEL FOGLIO LE RIGHE SOVRASTANTI TANTE VOLTE QUANTI SONO I PROFESSIONISTI DELLO STUDIO ASSOCIATO)</w:t>
      </w:r>
    </w:p>
    <w:p w14:paraId="2A70C55B" w14:textId="35975EFE" w:rsidR="00B62366" w:rsidRPr="004274A8" w:rsidRDefault="004274A8" w:rsidP="00B62366">
      <w:pPr>
        <w:autoSpaceDE w:val="0"/>
        <w:autoSpaceDN w:val="0"/>
        <w:adjustRightInd w:val="0"/>
        <w:spacing w:after="120"/>
        <w:jc w:val="both"/>
        <w:rPr>
          <w:rFonts w:ascii="Palatino Linotype" w:hAnsi="Palatino Linotype"/>
          <w:b/>
          <w:bCs/>
          <w:color w:val="000000"/>
          <w:sz w:val="20"/>
          <w:szCs w:val="20"/>
        </w:rPr>
      </w:pPr>
      <w:r>
        <w:rPr>
          <w:rFonts w:ascii="Palatino Linotype" w:hAnsi="Palatino Linotype"/>
          <w:b/>
          <w:bCs/>
          <w:color w:val="000000"/>
          <w:sz w:val="20"/>
          <w:szCs w:val="20"/>
        </w:rPr>
        <w:fldChar w:fldCharType="begin">
          <w:ffData>
            <w:name w:val="Controllo3"/>
            <w:enabled/>
            <w:calcOnExit w:val="0"/>
            <w:checkBox>
              <w:sizeAuto/>
              <w:default w:val="0"/>
            </w:checkBox>
          </w:ffData>
        </w:fldChar>
      </w:r>
      <w:bookmarkStart w:id="2" w:name="Controllo3"/>
      <w:r>
        <w:rPr>
          <w:rFonts w:ascii="Palatino Linotype" w:hAnsi="Palatino Linotype"/>
          <w:b/>
          <w:bCs/>
          <w:color w:val="000000"/>
          <w:sz w:val="20"/>
          <w:szCs w:val="20"/>
        </w:rPr>
        <w:instrText xml:space="preserve"> FORMCHECKBOX </w:instrText>
      </w:r>
      <w:r w:rsidR="00000000">
        <w:rPr>
          <w:rFonts w:ascii="Palatino Linotype" w:hAnsi="Palatino Linotype"/>
          <w:b/>
          <w:bCs/>
          <w:color w:val="000000"/>
          <w:sz w:val="20"/>
          <w:szCs w:val="20"/>
        </w:rPr>
      </w:r>
      <w:r w:rsidR="00000000">
        <w:rPr>
          <w:rFonts w:ascii="Palatino Linotype" w:hAnsi="Palatino Linotype"/>
          <w:b/>
          <w:bCs/>
          <w:color w:val="000000"/>
          <w:sz w:val="20"/>
          <w:szCs w:val="20"/>
        </w:rPr>
        <w:fldChar w:fldCharType="separate"/>
      </w:r>
      <w:r>
        <w:rPr>
          <w:rFonts w:ascii="Palatino Linotype" w:hAnsi="Palatino Linotype"/>
          <w:b/>
          <w:bCs/>
          <w:color w:val="000000"/>
          <w:sz w:val="20"/>
          <w:szCs w:val="20"/>
        </w:rPr>
        <w:fldChar w:fldCharType="end"/>
      </w:r>
      <w:bookmarkEnd w:id="2"/>
      <w:r>
        <w:rPr>
          <w:rFonts w:ascii="Palatino Linotype" w:hAnsi="Palatino Linotype"/>
          <w:b/>
          <w:bCs/>
          <w:color w:val="000000"/>
          <w:sz w:val="20"/>
          <w:szCs w:val="20"/>
        </w:rPr>
        <w:t xml:space="preserve"> </w:t>
      </w:r>
      <w:r w:rsidRPr="004274A8">
        <w:rPr>
          <w:rFonts w:ascii="Palatino Linotype" w:hAnsi="Palatino Linotype"/>
          <w:b/>
          <w:bCs/>
          <w:color w:val="000000"/>
          <w:sz w:val="20"/>
          <w:szCs w:val="20"/>
        </w:rPr>
        <w:t>A3) SOCIETÀ DI PROFESSIONISTI (lett. b) art. 46 D. Lgs. n. 50/2016)</w:t>
      </w:r>
    </w:p>
    <w:p w14:paraId="22674310"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Nome e cognome …………………………………………………nato a ………………………………………… il ..…../.……./……….  e residente a ………………………………………………… in via …………………………………………………………………………… n. ……… Codice Fiscale ……………………………………………………………………</w:t>
      </w:r>
    </w:p>
    <w:p w14:paraId="6E84809F"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in qualità di legale rappresentante della Società di Professionisti denominata</w:t>
      </w:r>
    </w:p>
    <w:p w14:paraId="6C473C5C"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 ed avente forma di …………………………………………………………………… con sede in ……………………………………………………………………… partita IVA ………………………………………….. Codice Fiscale ……………………………… telefono n. ……………………………………………… fax n. …………………………………….. e-mail:  …………………………………… PEC ……………………………………………… </w:t>
      </w:r>
    </w:p>
    <w:p w14:paraId="03E38525"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COSTITUITA DAI SEGUENTI SOCI (ripetere tante volte quanto necessario):</w:t>
      </w:r>
    </w:p>
    <w:p w14:paraId="66DC076C" w14:textId="33681159"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Nome Cognome ………………………………………………………… nato a …………………………………………… il …...../…...../…... e residente a …………..……………………………………………… via …..………………………………………………… iscritto all’ Albo degli .................................................................................. di ………………………………………..……..… al n. ………………………………………...... partita IVA ................................................... Codice Fiscale …………………………………...... tel. n…………………………………………..…. fax n. ……………………………………….. e-mail: ………………………………………….., PEC ………………………………………….</w:t>
      </w:r>
    </w:p>
    <w:p w14:paraId="525CBA03" w14:textId="475B6F83" w:rsid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(si ricorda che dovranno essere indicati tutti i soci professionisti facenti parte della società di professionisti)</w:t>
      </w:r>
    </w:p>
    <w:p w14:paraId="4F31AADE" w14:textId="78AB64DF" w:rsidR="004274A8" w:rsidRPr="004274A8" w:rsidRDefault="004274A8" w:rsidP="004274A8">
      <w:pPr>
        <w:autoSpaceDE w:val="0"/>
        <w:autoSpaceDN w:val="0"/>
        <w:adjustRightInd w:val="0"/>
        <w:spacing w:after="120"/>
        <w:jc w:val="both"/>
        <w:rPr>
          <w:rFonts w:ascii="Palatino Linotype" w:hAnsi="Palatino Linotype"/>
          <w:b/>
          <w:bCs/>
          <w:color w:val="000000"/>
          <w:sz w:val="20"/>
          <w:szCs w:val="20"/>
        </w:rPr>
      </w:pPr>
      <w:r>
        <w:rPr>
          <w:rFonts w:ascii="Palatino Linotype" w:hAnsi="Palatino Linotype"/>
          <w:b/>
          <w:bCs/>
          <w:color w:val="000000"/>
          <w:sz w:val="20"/>
          <w:szCs w:val="20"/>
        </w:rPr>
        <w:fldChar w:fldCharType="begin">
          <w:ffData>
            <w:name w:val="Controllo4"/>
            <w:enabled/>
            <w:calcOnExit w:val="0"/>
            <w:checkBox>
              <w:sizeAuto/>
              <w:default w:val="0"/>
            </w:checkBox>
          </w:ffData>
        </w:fldChar>
      </w:r>
      <w:bookmarkStart w:id="3" w:name="Controllo4"/>
      <w:r>
        <w:rPr>
          <w:rFonts w:ascii="Palatino Linotype" w:hAnsi="Palatino Linotype"/>
          <w:b/>
          <w:bCs/>
          <w:color w:val="000000"/>
          <w:sz w:val="20"/>
          <w:szCs w:val="20"/>
        </w:rPr>
        <w:instrText xml:space="preserve"> FORMCHECKBOX </w:instrText>
      </w:r>
      <w:r w:rsidR="00000000">
        <w:rPr>
          <w:rFonts w:ascii="Palatino Linotype" w:hAnsi="Palatino Linotype"/>
          <w:b/>
          <w:bCs/>
          <w:color w:val="000000"/>
          <w:sz w:val="20"/>
          <w:szCs w:val="20"/>
        </w:rPr>
      </w:r>
      <w:r w:rsidR="00000000">
        <w:rPr>
          <w:rFonts w:ascii="Palatino Linotype" w:hAnsi="Palatino Linotype"/>
          <w:b/>
          <w:bCs/>
          <w:color w:val="000000"/>
          <w:sz w:val="20"/>
          <w:szCs w:val="20"/>
        </w:rPr>
        <w:fldChar w:fldCharType="separate"/>
      </w:r>
      <w:r>
        <w:rPr>
          <w:rFonts w:ascii="Palatino Linotype" w:hAnsi="Palatino Linotype"/>
          <w:b/>
          <w:bCs/>
          <w:color w:val="000000"/>
          <w:sz w:val="20"/>
          <w:szCs w:val="20"/>
        </w:rPr>
        <w:fldChar w:fldCharType="end"/>
      </w:r>
      <w:bookmarkEnd w:id="3"/>
      <w:r>
        <w:rPr>
          <w:rFonts w:ascii="Palatino Linotype" w:hAnsi="Palatino Linotype"/>
          <w:b/>
          <w:bCs/>
          <w:color w:val="000000"/>
          <w:sz w:val="20"/>
          <w:szCs w:val="20"/>
        </w:rPr>
        <w:t xml:space="preserve"> </w:t>
      </w:r>
      <w:r w:rsidRPr="004274A8">
        <w:rPr>
          <w:rFonts w:ascii="Palatino Linotype" w:hAnsi="Palatino Linotype"/>
          <w:b/>
          <w:bCs/>
          <w:color w:val="000000"/>
          <w:sz w:val="20"/>
          <w:szCs w:val="20"/>
        </w:rPr>
        <w:t>A4) PER LE SOCIETÀ DI INGEGNERIA (lett. c) art. 46 D. Lgs. n. 50/2016)</w:t>
      </w:r>
    </w:p>
    <w:p w14:paraId="3F74E416"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Nome e cognome ……………………………………………… nato a ………………………………………………………… il ..…../.……./……….  e residente a ………………………………………………………………… in via …………………………………………………………………………… n. ……… Codice Fiscale ………………………………………… </w:t>
      </w:r>
    </w:p>
    <w:p w14:paraId="025EE6E1"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in qualità di legale rappresentante della Società denominata</w:t>
      </w:r>
    </w:p>
    <w:p w14:paraId="0DCBF2C6"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lastRenderedPageBreak/>
        <w:t>………………………………………………………………………………… ed avente forma di …………………………………………………………………………………… con sede in ……………………………………………………………… partita IVA ………………………………………….. Codice Fiscale ……………………………… telefono n. ……………………………………………… fax n. …………………………………….. e-mail: ………………………………………… PEC …………………………………………………</w:t>
      </w:r>
    </w:p>
    <w:p w14:paraId="642D4FC6" w14:textId="65AD3362"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Pr>
          <w:rFonts w:ascii="Palatino Linotype" w:hAnsi="Palatino Linotype"/>
          <w:color w:val="000000"/>
          <w:sz w:val="20"/>
          <w:szCs w:val="20"/>
        </w:rPr>
        <w:fldChar w:fldCharType="begin">
          <w:ffData>
            <w:name w:val="Controllo5"/>
            <w:enabled/>
            <w:calcOnExit w:val="0"/>
            <w:checkBox>
              <w:sizeAuto/>
              <w:default w:val="0"/>
            </w:checkBox>
          </w:ffData>
        </w:fldChar>
      </w:r>
      <w:bookmarkStart w:id="4" w:name="Controllo5"/>
      <w:r>
        <w:rPr>
          <w:rFonts w:ascii="Palatino Linotype" w:hAnsi="Palatino Linotype"/>
          <w:color w:val="000000"/>
          <w:sz w:val="20"/>
          <w:szCs w:val="20"/>
        </w:rPr>
        <w:instrText xml:space="preserve"> FORMCHECKBOX </w:instrText>
      </w:r>
      <w:r w:rsidR="00000000">
        <w:rPr>
          <w:rFonts w:ascii="Palatino Linotype" w:hAnsi="Palatino Linotype"/>
          <w:color w:val="000000"/>
          <w:sz w:val="20"/>
          <w:szCs w:val="20"/>
        </w:rPr>
      </w:r>
      <w:r w:rsidR="00000000">
        <w:rPr>
          <w:rFonts w:ascii="Palatino Linotype" w:hAnsi="Palatino Linotype"/>
          <w:color w:val="000000"/>
          <w:sz w:val="20"/>
          <w:szCs w:val="20"/>
        </w:rPr>
        <w:fldChar w:fldCharType="separate"/>
      </w:r>
      <w:r>
        <w:rPr>
          <w:rFonts w:ascii="Palatino Linotype" w:hAnsi="Palatino Linotype"/>
          <w:color w:val="000000"/>
          <w:sz w:val="20"/>
          <w:szCs w:val="20"/>
        </w:rPr>
        <w:fldChar w:fldCharType="end"/>
      </w:r>
      <w:bookmarkEnd w:id="4"/>
      <w:r>
        <w:rPr>
          <w:rFonts w:ascii="Palatino Linotype" w:hAnsi="Palatino Linotype"/>
          <w:color w:val="000000"/>
          <w:sz w:val="20"/>
          <w:szCs w:val="20"/>
        </w:rPr>
        <w:t xml:space="preserve"> </w:t>
      </w:r>
      <w:r w:rsidRPr="004274A8">
        <w:rPr>
          <w:rFonts w:ascii="Palatino Linotype" w:hAnsi="Palatino Linotype"/>
          <w:b/>
          <w:bCs/>
          <w:color w:val="000000"/>
          <w:sz w:val="20"/>
          <w:szCs w:val="20"/>
        </w:rPr>
        <w:t>A5) PER I PRESTATORI DI SERVIZI DI INGEGNERIA ED ARCHITETTURA (lett. d) art. 46 D. Lgs. n. 50/2016)</w:t>
      </w:r>
    </w:p>
    <w:p w14:paraId="395A5877"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Nome e cognome …………………………………………………………………… nato a ……………………………………………… il ..…../.……./………. e residente a …………………………………………………… in via …………………………………………………………… n. ……… Codice Fiscale …………………………………………………………………………………………</w:t>
      </w:r>
    </w:p>
    <w:p w14:paraId="5A009888"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in qualità di legale rappresentante della Società denominata</w:t>
      </w:r>
    </w:p>
    <w:p w14:paraId="19D1DA45" w14:textId="61D2B3BD" w:rsid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ed avente forma di ……………………………………………………………………… con sede in …………………………………………………… partita IVA ………………………………………….. Codice Fiscale ……………………………… telefono n. ……………………………………………… fax n. ……………………………… e-mail: ………………………………………… PEC ………………………………………………</w:t>
      </w:r>
    </w:p>
    <w:p w14:paraId="1A8AB509" w14:textId="7BF3692F" w:rsidR="004274A8" w:rsidRPr="004274A8" w:rsidRDefault="004274A8" w:rsidP="004274A8">
      <w:pPr>
        <w:autoSpaceDE w:val="0"/>
        <w:autoSpaceDN w:val="0"/>
        <w:adjustRightInd w:val="0"/>
        <w:spacing w:after="120"/>
        <w:jc w:val="both"/>
        <w:rPr>
          <w:rFonts w:ascii="Palatino Linotype" w:hAnsi="Palatino Linotype"/>
          <w:b/>
          <w:bCs/>
          <w:color w:val="000000"/>
          <w:sz w:val="20"/>
          <w:szCs w:val="20"/>
        </w:rPr>
      </w:pPr>
      <w:r>
        <w:rPr>
          <w:rFonts w:ascii="Palatino Linotype" w:hAnsi="Palatino Linotype"/>
          <w:color w:val="000000"/>
          <w:sz w:val="20"/>
          <w:szCs w:val="20"/>
        </w:rPr>
        <w:fldChar w:fldCharType="begin">
          <w:ffData>
            <w:name w:val="Controllo6"/>
            <w:enabled/>
            <w:calcOnExit w:val="0"/>
            <w:checkBox>
              <w:sizeAuto/>
              <w:default w:val="0"/>
            </w:checkBox>
          </w:ffData>
        </w:fldChar>
      </w:r>
      <w:bookmarkStart w:id="5" w:name="Controllo6"/>
      <w:r>
        <w:rPr>
          <w:rFonts w:ascii="Palatino Linotype" w:hAnsi="Palatino Linotype"/>
          <w:color w:val="000000"/>
          <w:sz w:val="20"/>
          <w:szCs w:val="20"/>
        </w:rPr>
        <w:instrText xml:space="preserve"> FORMCHECKBOX </w:instrText>
      </w:r>
      <w:r w:rsidR="00000000">
        <w:rPr>
          <w:rFonts w:ascii="Palatino Linotype" w:hAnsi="Palatino Linotype"/>
          <w:color w:val="000000"/>
          <w:sz w:val="20"/>
          <w:szCs w:val="20"/>
        </w:rPr>
      </w:r>
      <w:r w:rsidR="00000000">
        <w:rPr>
          <w:rFonts w:ascii="Palatino Linotype" w:hAnsi="Palatino Linotype"/>
          <w:color w:val="000000"/>
          <w:sz w:val="20"/>
          <w:szCs w:val="20"/>
        </w:rPr>
        <w:fldChar w:fldCharType="separate"/>
      </w:r>
      <w:r>
        <w:rPr>
          <w:rFonts w:ascii="Palatino Linotype" w:hAnsi="Palatino Linotype"/>
          <w:color w:val="000000"/>
          <w:sz w:val="20"/>
          <w:szCs w:val="20"/>
        </w:rPr>
        <w:fldChar w:fldCharType="end"/>
      </w:r>
      <w:bookmarkEnd w:id="5"/>
      <w:r>
        <w:rPr>
          <w:rFonts w:ascii="Palatino Linotype" w:hAnsi="Palatino Linotype"/>
          <w:color w:val="000000"/>
          <w:sz w:val="20"/>
          <w:szCs w:val="20"/>
        </w:rPr>
        <w:t xml:space="preserve"> </w:t>
      </w:r>
      <w:r w:rsidRPr="004274A8">
        <w:rPr>
          <w:rFonts w:ascii="Palatino Linotype" w:hAnsi="Palatino Linotype"/>
          <w:b/>
          <w:bCs/>
          <w:color w:val="000000"/>
          <w:sz w:val="20"/>
          <w:szCs w:val="20"/>
        </w:rPr>
        <w:t>A6) PER I RAGGRUPPAMENTI TEMPORANEI (lett. e) art. 46 D. Lgs. n. 50/2016 raggruppamenti temporanei costituiti dai soggetti di cui alle lettere da a) a d) dell’art. 46.</w:t>
      </w:r>
    </w:p>
    <w:p w14:paraId="564FC80D"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Il sottoscritto …………………….………………..……. nato a………….….…..…………………………… il …...../…...../…... e residente a ……………………………..…………… via ………………………………………………………… iscritto all’ Albo degli ........................................................................ di……………………………………………..……..… al n. ………………………………………... partita IVA ................................................. </w:t>
      </w:r>
      <w:r w:rsidRPr="004274A8">
        <w:rPr>
          <w:rFonts w:ascii="Palatino Linotype" w:hAnsi="Palatino Linotype"/>
          <w:color w:val="000000"/>
          <w:sz w:val="20"/>
          <w:szCs w:val="20"/>
        </w:rPr>
        <w:tab/>
        <w:t>Codice Fiscale ……….…..............................................  tel. n…………………………………………..….</w:t>
      </w:r>
      <w:r w:rsidRPr="004274A8">
        <w:rPr>
          <w:rFonts w:ascii="Palatino Linotype" w:hAnsi="Palatino Linotype"/>
          <w:color w:val="000000"/>
          <w:sz w:val="20"/>
          <w:szCs w:val="20"/>
        </w:rPr>
        <w:tab/>
        <w:t xml:space="preserve"> fax n. …………………………………................. e-mail: ………………………………………….. PEC ………………..………………</w:t>
      </w:r>
    </w:p>
    <w:p w14:paraId="4DBA73E3"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in qualità di capogruppo del raggruppamento di tipo:</w:t>
      </w:r>
    </w:p>
    <w:p w14:paraId="6B464062" w14:textId="45B7A4F7" w:rsid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Segoe UI Symbol" w:hAnsi="Segoe UI Symbol" w:cs="Segoe UI Symbol"/>
          <w:b/>
          <w:bCs/>
          <w:color w:val="000000"/>
          <w:sz w:val="20"/>
          <w:szCs w:val="20"/>
        </w:rPr>
        <w:t>☐</w:t>
      </w:r>
      <w:r w:rsidRPr="004274A8">
        <w:rPr>
          <w:rFonts w:ascii="Palatino Linotype" w:hAnsi="Palatino Linotype"/>
          <w:b/>
          <w:bCs/>
          <w:color w:val="000000"/>
          <w:sz w:val="20"/>
          <w:szCs w:val="20"/>
        </w:rPr>
        <w:t>ORIZZONTALE</w:t>
      </w:r>
    </w:p>
    <w:p w14:paraId="5950A1FD" w14:textId="77777777" w:rsidR="004274A8" w:rsidRP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Segoe UI Symbol" w:hAnsi="Segoe UI Symbol" w:cs="Segoe UI Symbol"/>
          <w:b/>
          <w:bCs/>
          <w:color w:val="000000"/>
          <w:sz w:val="20"/>
          <w:szCs w:val="20"/>
        </w:rPr>
        <w:t>☐</w:t>
      </w:r>
      <w:r w:rsidRPr="004274A8">
        <w:rPr>
          <w:rFonts w:ascii="Palatino Linotype" w:hAnsi="Palatino Linotype"/>
          <w:b/>
          <w:bCs/>
          <w:color w:val="000000"/>
          <w:sz w:val="20"/>
          <w:szCs w:val="20"/>
        </w:rPr>
        <w:t>VERTICALE (non pertinente)</w:t>
      </w:r>
    </w:p>
    <w:p w14:paraId="05634D6A" w14:textId="77777777" w:rsidR="004274A8" w:rsidRP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Segoe UI Symbol" w:hAnsi="Segoe UI Symbol" w:cs="Segoe UI Symbol"/>
          <w:b/>
          <w:bCs/>
          <w:color w:val="000000"/>
          <w:sz w:val="20"/>
          <w:szCs w:val="20"/>
        </w:rPr>
        <w:t>☐</w:t>
      </w:r>
      <w:r w:rsidRPr="004274A8">
        <w:rPr>
          <w:rFonts w:ascii="Palatino Linotype" w:hAnsi="Palatino Linotype"/>
          <w:b/>
          <w:bCs/>
          <w:color w:val="000000"/>
          <w:sz w:val="20"/>
          <w:szCs w:val="20"/>
        </w:rPr>
        <w:t>già costituito</w:t>
      </w:r>
    </w:p>
    <w:p w14:paraId="4D9DA191" w14:textId="77777777" w:rsidR="004274A8" w:rsidRP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Segoe UI Symbol" w:hAnsi="Segoe UI Symbol" w:cs="Segoe UI Symbol"/>
          <w:b/>
          <w:bCs/>
          <w:color w:val="000000"/>
          <w:sz w:val="20"/>
          <w:szCs w:val="20"/>
        </w:rPr>
        <w:t>☐</w:t>
      </w:r>
      <w:r w:rsidRPr="004274A8">
        <w:rPr>
          <w:rFonts w:ascii="Palatino Linotype" w:hAnsi="Palatino Linotype"/>
          <w:b/>
          <w:bCs/>
          <w:color w:val="000000"/>
          <w:sz w:val="20"/>
          <w:szCs w:val="20"/>
        </w:rPr>
        <w:t xml:space="preserve">costituendo  </w:t>
      </w:r>
    </w:p>
    <w:p w14:paraId="31405F83" w14:textId="1E1ED1DD" w:rsid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Palatino Linotype" w:hAnsi="Palatino Linotype"/>
          <w:b/>
          <w:bCs/>
          <w:color w:val="000000"/>
          <w:sz w:val="20"/>
          <w:szCs w:val="20"/>
        </w:rPr>
        <w:t xml:space="preserve">costituito dai seguenti </w:t>
      </w:r>
      <w:r w:rsidR="00DA76D3">
        <w:rPr>
          <w:rFonts w:ascii="Palatino Linotype" w:hAnsi="Palatino Linotype"/>
          <w:b/>
          <w:bCs/>
          <w:color w:val="000000"/>
          <w:sz w:val="20"/>
          <w:szCs w:val="20"/>
        </w:rPr>
        <w:t>operatori</w:t>
      </w:r>
      <w:r w:rsidRPr="004274A8">
        <w:rPr>
          <w:rFonts w:ascii="Palatino Linotype" w:hAnsi="Palatino Linotype"/>
          <w:b/>
          <w:bCs/>
          <w:color w:val="000000"/>
          <w:sz w:val="20"/>
          <w:szCs w:val="20"/>
        </w:rPr>
        <w:t xml:space="preserve"> (ripetere tante volte quanto necessario)</w:t>
      </w:r>
    </w:p>
    <w:p w14:paraId="0CAB441B"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CAPOGRUPPO</w:t>
      </w:r>
    </w:p>
    <w:p w14:paraId="216079CE"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Nome Cognome………………….………………..……. nato a………….….…..…………………………… il …...../…...../…... e residente a ……………………………..…………… via ………………………………………………………… iscritto all’ Albo degli ........................................................................ di……………………………………………..……..… al n. ………………………………………... partita IVA ................................................. </w:t>
      </w:r>
      <w:r w:rsidRPr="004274A8">
        <w:rPr>
          <w:rFonts w:ascii="Palatino Linotype" w:hAnsi="Palatino Linotype"/>
          <w:color w:val="000000"/>
          <w:sz w:val="20"/>
          <w:szCs w:val="20"/>
        </w:rPr>
        <w:tab/>
        <w:t>Codice Fiscale ……….…..............................................  tel. n…………………………………………..….</w:t>
      </w:r>
      <w:r w:rsidRPr="004274A8">
        <w:rPr>
          <w:rFonts w:ascii="Palatino Linotype" w:hAnsi="Palatino Linotype"/>
          <w:color w:val="000000"/>
          <w:sz w:val="20"/>
          <w:szCs w:val="20"/>
        </w:rPr>
        <w:tab/>
        <w:t xml:space="preserve"> fax n. …………………………………................. e-mail: ………………………………………….. PEC ………………..………………</w:t>
      </w:r>
    </w:p>
    <w:p w14:paraId="0D2D9DF2"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lastRenderedPageBreak/>
        <w:t>MANDANTE:</w:t>
      </w:r>
    </w:p>
    <w:p w14:paraId="2A10F2AE"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Nome Cognome………………….………………..……. nato a………….….…..…………………………… il …...../…...../…... e residente a ……………………………..…………… via ………………………………………………………… iscritto all’ Albo degli ........................................................................ di……………………………………………..……..… al n. ………………………………………... partita IVA ................................................. </w:t>
      </w:r>
      <w:r w:rsidRPr="004274A8">
        <w:rPr>
          <w:rFonts w:ascii="Palatino Linotype" w:hAnsi="Palatino Linotype"/>
          <w:color w:val="000000"/>
          <w:sz w:val="20"/>
          <w:szCs w:val="20"/>
        </w:rPr>
        <w:tab/>
        <w:t>Codice Fiscale ……….…..............................................  tel. n…………………………………………..….</w:t>
      </w:r>
      <w:r w:rsidRPr="004274A8">
        <w:rPr>
          <w:rFonts w:ascii="Palatino Linotype" w:hAnsi="Palatino Linotype"/>
          <w:color w:val="000000"/>
          <w:sz w:val="20"/>
          <w:szCs w:val="20"/>
        </w:rPr>
        <w:tab/>
        <w:t xml:space="preserve"> fax n. …………………………………................. e-mail: ………………………………………….. PEC ………………..………………</w:t>
      </w:r>
    </w:p>
    <w:p w14:paraId="673AC5AA"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MANDANTE:</w:t>
      </w:r>
    </w:p>
    <w:p w14:paraId="54BDFD66"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Nome Cognome………………….………………..……. nato a………….….…..…………………………… il …...../…...../…... e residente a ……………………………..…………… via ………………………………………………………… iscritto all’ Albo degli ........................................................................ di……………………………………………..……..… al n. ………………………………………... partita IVA ................................................. </w:t>
      </w:r>
      <w:r w:rsidRPr="004274A8">
        <w:rPr>
          <w:rFonts w:ascii="Palatino Linotype" w:hAnsi="Palatino Linotype"/>
          <w:color w:val="000000"/>
          <w:sz w:val="20"/>
          <w:szCs w:val="20"/>
        </w:rPr>
        <w:tab/>
        <w:t>Codice Fiscale ……….…..............................................  tel. n…………………………………………..….</w:t>
      </w:r>
      <w:r w:rsidRPr="004274A8">
        <w:rPr>
          <w:rFonts w:ascii="Palatino Linotype" w:hAnsi="Palatino Linotype"/>
          <w:color w:val="000000"/>
          <w:sz w:val="20"/>
          <w:szCs w:val="20"/>
        </w:rPr>
        <w:tab/>
        <w:t xml:space="preserve"> fax n. …………………………………................. e-mail: ………………………………………….. PEC ………………..………………</w:t>
      </w:r>
    </w:p>
    <w:p w14:paraId="17AF0873" w14:textId="77777777" w:rsidR="004274A8" w:rsidRPr="004274A8" w:rsidRDefault="004274A8" w:rsidP="004274A8">
      <w:pPr>
        <w:autoSpaceDE w:val="0"/>
        <w:autoSpaceDN w:val="0"/>
        <w:adjustRightInd w:val="0"/>
        <w:spacing w:after="120"/>
        <w:jc w:val="both"/>
        <w:rPr>
          <w:rFonts w:ascii="Palatino Linotype" w:hAnsi="Palatino Linotype"/>
          <w:color w:val="000000"/>
          <w:sz w:val="20"/>
          <w:szCs w:val="20"/>
        </w:rPr>
      </w:pPr>
      <w:r w:rsidRPr="004274A8">
        <w:rPr>
          <w:rFonts w:ascii="Palatino Linotype" w:hAnsi="Palatino Linotype"/>
          <w:color w:val="000000"/>
          <w:sz w:val="20"/>
          <w:szCs w:val="20"/>
        </w:rPr>
        <w:t xml:space="preserve"> (INDICARESPECIFICARE LE PARTI DEL SERVIZIO SVOLTE DA CIASCUN COMPONENTE):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4"/>
        <w:gridCol w:w="1699"/>
        <w:gridCol w:w="4371"/>
      </w:tblGrid>
      <w:tr w:rsidR="004274A8" w:rsidRPr="008F02AE" w14:paraId="390E0C48" w14:textId="77777777" w:rsidTr="00280FCB">
        <w:tc>
          <w:tcPr>
            <w:tcW w:w="1920" w:type="pct"/>
          </w:tcPr>
          <w:p w14:paraId="5685C4B0" w14:textId="39F8A60F" w:rsidR="004274A8" w:rsidRPr="004274A8" w:rsidRDefault="00DA76D3" w:rsidP="00280FCB">
            <w:pPr>
              <w:spacing w:before="40" w:after="40"/>
              <w:jc w:val="both"/>
              <w:rPr>
                <w:rFonts w:ascii="Palatino Linotype" w:hAnsi="Palatino Linotype"/>
                <w:color w:val="000000"/>
                <w:sz w:val="20"/>
                <w:szCs w:val="20"/>
              </w:rPr>
            </w:pPr>
            <w:r>
              <w:rPr>
                <w:rFonts w:ascii="Palatino Linotype" w:hAnsi="Palatino Linotype"/>
                <w:color w:val="000000"/>
                <w:sz w:val="20"/>
                <w:szCs w:val="20"/>
              </w:rPr>
              <w:t>OPERATORE</w:t>
            </w:r>
            <w:r w:rsidR="004274A8" w:rsidRPr="004274A8">
              <w:rPr>
                <w:rFonts w:ascii="Palatino Linotype" w:hAnsi="Palatino Linotype"/>
                <w:color w:val="000000"/>
                <w:sz w:val="20"/>
                <w:szCs w:val="20"/>
              </w:rPr>
              <w:t xml:space="preserve"> (nome e cognome)</w:t>
            </w:r>
          </w:p>
        </w:tc>
        <w:tc>
          <w:tcPr>
            <w:tcW w:w="3080" w:type="pct"/>
            <w:gridSpan w:val="2"/>
          </w:tcPr>
          <w:p w14:paraId="64D77771" w14:textId="77777777" w:rsidR="004274A8" w:rsidRPr="004274A8" w:rsidRDefault="004274A8" w:rsidP="00280FCB">
            <w:pPr>
              <w:spacing w:before="40" w:after="40"/>
              <w:jc w:val="both"/>
              <w:rPr>
                <w:rFonts w:ascii="Palatino Linotype" w:hAnsi="Palatino Linotype"/>
                <w:color w:val="000000"/>
                <w:sz w:val="20"/>
                <w:szCs w:val="20"/>
              </w:rPr>
            </w:pPr>
            <w:r w:rsidRPr="004274A8">
              <w:rPr>
                <w:rFonts w:ascii="Palatino Linotype" w:hAnsi="Palatino Linotype"/>
                <w:color w:val="000000"/>
                <w:sz w:val="20"/>
                <w:szCs w:val="20"/>
              </w:rPr>
              <w:t>descrizione prestazione incarico</w:t>
            </w:r>
          </w:p>
        </w:tc>
      </w:tr>
      <w:tr w:rsidR="004274A8" w:rsidRPr="008F02AE" w14:paraId="0D37510A" w14:textId="77777777" w:rsidTr="00280FCB">
        <w:tc>
          <w:tcPr>
            <w:tcW w:w="1920" w:type="pct"/>
            <w:tcBorders>
              <w:right w:val="nil"/>
            </w:tcBorders>
          </w:tcPr>
          <w:p w14:paraId="6AFA0503" w14:textId="77777777" w:rsidR="004274A8" w:rsidRPr="004274A8" w:rsidRDefault="004274A8" w:rsidP="00280FCB">
            <w:pPr>
              <w:spacing w:before="40" w:after="40"/>
              <w:jc w:val="both"/>
              <w:rPr>
                <w:rFonts w:ascii="Palatino Linotype" w:hAnsi="Palatino Linotype"/>
                <w:color w:val="000000"/>
                <w:sz w:val="20"/>
                <w:szCs w:val="20"/>
              </w:rPr>
            </w:pPr>
          </w:p>
        </w:tc>
        <w:tc>
          <w:tcPr>
            <w:tcW w:w="862" w:type="pct"/>
            <w:tcBorders>
              <w:right w:val="nil"/>
            </w:tcBorders>
          </w:tcPr>
          <w:p w14:paraId="149F42A6" w14:textId="77777777" w:rsidR="004274A8" w:rsidRPr="004274A8" w:rsidRDefault="004274A8" w:rsidP="00280FCB">
            <w:pPr>
              <w:spacing w:before="40" w:after="40"/>
              <w:jc w:val="both"/>
              <w:rPr>
                <w:rFonts w:ascii="Palatino Linotype" w:hAnsi="Palatino Linotype"/>
                <w:color w:val="000000"/>
                <w:sz w:val="20"/>
                <w:szCs w:val="20"/>
              </w:rPr>
            </w:pPr>
            <w:r w:rsidRPr="004274A8">
              <w:rPr>
                <w:rFonts w:ascii="Palatino Linotype" w:hAnsi="Palatino Linotype"/>
                <w:color w:val="000000"/>
                <w:sz w:val="20"/>
                <w:szCs w:val="20"/>
              </w:rPr>
              <w:t>a)</w:t>
            </w:r>
          </w:p>
        </w:tc>
        <w:tc>
          <w:tcPr>
            <w:tcW w:w="2218" w:type="pct"/>
            <w:tcBorders>
              <w:left w:val="nil"/>
            </w:tcBorders>
          </w:tcPr>
          <w:p w14:paraId="3CCC85D7" w14:textId="77777777" w:rsidR="004274A8" w:rsidRPr="008F02AE" w:rsidRDefault="004274A8" w:rsidP="00280FCB">
            <w:pPr>
              <w:spacing w:before="40" w:after="40"/>
              <w:jc w:val="both"/>
              <w:rPr>
                <w:rFonts w:ascii="Calibri" w:hAnsi="Calibri" w:cs="Calibri"/>
              </w:rPr>
            </w:pPr>
          </w:p>
        </w:tc>
      </w:tr>
      <w:tr w:rsidR="004274A8" w:rsidRPr="008F02AE" w14:paraId="0A726315" w14:textId="77777777" w:rsidTr="00280FCB">
        <w:tc>
          <w:tcPr>
            <w:tcW w:w="1920" w:type="pct"/>
            <w:tcBorders>
              <w:right w:val="nil"/>
            </w:tcBorders>
          </w:tcPr>
          <w:p w14:paraId="1E2CAE7F" w14:textId="77777777" w:rsidR="004274A8" w:rsidRPr="004274A8" w:rsidRDefault="004274A8" w:rsidP="00280FCB">
            <w:pPr>
              <w:spacing w:before="40" w:after="40"/>
              <w:jc w:val="both"/>
              <w:rPr>
                <w:rFonts w:ascii="Palatino Linotype" w:hAnsi="Palatino Linotype"/>
                <w:color w:val="000000"/>
                <w:sz w:val="20"/>
                <w:szCs w:val="20"/>
              </w:rPr>
            </w:pPr>
          </w:p>
        </w:tc>
        <w:tc>
          <w:tcPr>
            <w:tcW w:w="862" w:type="pct"/>
            <w:tcBorders>
              <w:right w:val="nil"/>
            </w:tcBorders>
          </w:tcPr>
          <w:p w14:paraId="332F0B04" w14:textId="77777777" w:rsidR="004274A8" w:rsidRPr="004274A8" w:rsidRDefault="004274A8" w:rsidP="00280FCB">
            <w:pPr>
              <w:spacing w:before="40" w:after="40"/>
              <w:jc w:val="both"/>
              <w:rPr>
                <w:rFonts w:ascii="Palatino Linotype" w:hAnsi="Palatino Linotype"/>
                <w:color w:val="000000"/>
                <w:sz w:val="20"/>
                <w:szCs w:val="20"/>
              </w:rPr>
            </w:pPr>
            <w:r w:rsidRPr="004274A8">
              <w:rPr>
                <w:rFonts w:ascii="Palatino Linotype" w:hAnsi="Palatino Linotype"/>
                <w:color w:val="000000"/>
                <w:sz w:val="20"/>
                <w:szCs w:val="20"/>
              </w:rPr>
              <w:t>b)</w:t>
            </w:r>
          </w:p>
        </w:tc>
        <w:tc>
          <w:tcPr>
            <w:tcW w:w="2218" w:type="pct"/>
            <w:tcBorders>
              <w:left w:val="nil"/>
            </w:tcBorders>
          </w:tcPr>
          <w:p w14:paraId="2EC659DE" w14:textId="77777777" w:rsidR="004274A8" w:rsidRPr="008F02AE" w:rsidRDefault="004274A8" w:rsidP="00280FCB">
            <w:pPr>
              <w:spacing w:before="40" w:after="40"/>
              <w:jc w:val="both"/>
              <w:rPr>
                <w:rFonts w:ascii="Calibri" w:hAnsi="Calibri" w:cs="Calibri"/>
              </w:rPr>
            </w:pPr>
          </w:p>
        </w:tc>
      </w:tr>
      <w:tr w:rsidR="004274A8" w:rsidRPr="008F02AE" w14:paraId="6EC3A4F0" w14:textId="77777777" w:rsidTr="00280FCB">
        <w:tc>
          <w:tcPr>
            <w:tcW w:w="1920" w:type="pct"/>
            <w:tcBorders>
              <w:right w:val="nil"/>
            </w:tcBorders>
          </w:tcPr>
          <w:p w14:paraId="614FD067" w14:textId="77777777" w:rsidR="004274A8" w:rsidRPr="004274A8" w:rsidRDefault="004274A8" w:rsidP="00280FCB">
            <w:pPr>
              <w:spacing w:before="40" w:after="40"/>
              <w:jc w:val="both"/>
              <w:rPr>
                <w:rFonts w:ascii="Palatino Linotype" w:hAnsi="Palatino Linotype"/>
                <w:color w:val="000000"/>
                <w:sz w:val="20"/>
                <w:szCs w:val="20"/>
              </w:rPr>
            </w:pPr>
          </w:p>
        </w:tc>
        <w:tc>
          <w:tcPr>
            <w:tcW w:w="862" w:type="pct"/>
            <w:tcBorders>
              <w:right w:val="nil"/>
            </w:tcBorders>
          </w:tcPr>
          <w:p w14:paraId="4DFAECF6" w14:textId="77777777" w:rsidR="004274A8" w:rsidRPr="004274A8" w:rsidRDefault="004274A8" w:rsidP="00280FCB">
            <w:pPr>
              <w:spacing w:before="40" w:after="40"/>
              <w:jc w:val="both"/>
              <w:rPr>
                <w:rFonts w:ascii="Palatino Linotype" w:hAnsi="Palatino Linotype"/>
                <w:color w:val="000000"/>
                <w:sz w:val="20"/>
                <w:szCs w:val="20"/>
              </w:rPr>
            </w:pPr>
            <w:r w:rsidRPr="004274A8">
              <w:rPr>
                <w:rFonts w:ascii="Palatino Linotype" w:hAnsi="Palatino Linotype"/>
                <w:color w:val="000000"/>
                <w:sz w:val="20"/>
                <w:szCs w:val="20"/>
              </w:rPr>
              <w:t>c)</w:t>
            </w:r>
          </w:p>
        </w:tc>
        <w:tc>
          <w:tcPr>
            <w:tcW w:w="2218" w:type="pct"/>
            <w:tcBorders>
              <w:left w:val="nil"/>
            </w:tcBorders>
          </w:tcPr>
          <w:p w14:paraId="2E6188A3" w14:textId="77777777" w:rsidR="004274A8" w:rsidRPr="008F02AE" w:rsidRDefault="004274A8" w:rsidP="00280FCB">
            <w:pPr>
              <w:spacing w:before="40" w:after="40"/>
              <w:jc w:val="both"/>
              <w:rPr>
                <w:rFonts w:ascii="Calibri" w:hAnsi="Calibri" w:cs="Calibri"/>
              </w:rPr>
            </w:pPr>
          </w:p>
        </w:tc>
      </w:tr>
      <w:tr w:rsidR="004274A8" w:rsidRPr="008F02AE" w14:paraId="71B9B234" w14:textId="77777777" w:rsidTr="00280FCB">
        <w:tc>
          <w:tcPr>
            <w:tcW w:w="1920" w:type="pct"/>
            <w:tcBorders>
              <w:right w:val="nil"/>
            </w:tcBorders>
          </w:tcPr>
          <w:p w14:paraId="629B6F37" w14:textId="77777777" w:rsidR="004274A8" w:rsidRPr="004274A8" w:rsidRDefault="004274A8" w:rsidP="00280FCB">
            <w:pPr>
              <w:spacing w:before="40" w:after="40"/>
              <w:jc w:val="both"/>
              <w:rPr>
                <w:rFonts w:ascii="Palatino Linotype" w:hAnsi="Palatino Linotype"/>
                <w:color w:val="000000"/>
                <w:sz w:val="20"/>
                <w:szCs w:val="20"/>
              </w:rPr>
            </w:pPr>
          </w:p>
        </w:tc>
        <w:tc>
          <w:tcPr>
            <w:tcW w:w="862" w:type="pct"/>
            <w:tcBorders>
              <w:right w:val="nil"/>
            </w:tcBorders>
          </w:tcPr>
          <w:p w14:paraId="00067DB5" w14:textId="77777777" w:rsidR="004274A8" w:rsidRPr="004274A8" w:rsidRDefault="004274A8" w:rsidP="00280FCB">
            <w:pPr>
              <w:spacing w:before="40" w:after="40"/>
              <w:jc w:val="both"/>
              <w:rPr>
                <w:rFonts w:ascii="Palatino Linotype" w:hAnsi="Palatino Linotype"/>
                <w:color w:val="000000"/>
                <w:sz w:val="20"/>
                <w:szCs w:val="20"/>
              </w:rPr>
            </w:pPr>
            <w:r w:rsidRPr="004274A8">
              <w:rPr>
                <w:rFonts w:ascii="Palatino Linotype" w:hAnsi="Palatino Linotype"/>
                <w:color w:val="000000"/>
                <w:sz w:val="20"/>
                <w:szCs w:val="20"/>
              </w:rPr>
              <w:t>d)</w:t>
            </w:r>
          </w:p>
        </w:tc>
        <w:tc>
          <w:tcPr>
            <w:tcW w:w="2218" w:type="pct"/>
            <w:tcBorders>
              <w:left w:val="nil"/>
            </w:tcBorders>
          </w:tcPr>
          <w:p w14:paraId="14112B60" w14:textId="77777777" w:rsidR="004274A8" w:rsidRPr="008F02AE" w:rsidRDefault="004274A8" w:rsidP="00280FCB">
            <w:pPr>
              <w:spacing w:before="40" w:after="40"/>
              <w:jc w:val="both"/>
              <w:rPr>
                <w:rFonts w:ascii="Calibri" w:hAnsi="Calibri" w:cs="Calibri"/>
              </w:rPr>
            </w:pPr>
          </w:p>
        </w:tc>
      </w:tr>
      <w:tr w:rsidR="004274A8" w:rsidRPr="008F02AE" w14:paraId="2E9105EC" w14:textId="77777777" w:rsidTr="00280FCB">
        <w:tc>
          <w:tcPr>
            <w:tcW w:w="1920" w:type="pct"/>
            <w:tcBorders>
              <w:right w:val="nil"/>
            </w:tcBorders>
          </w:tcPr>
          <w:p w14:paraId="7BF66274" w14:textId="77777777" w:rsidR="004274A8" w:rsidRPr="004274A8" w:rsidRDefault="004274A8" w:rsidP="00280FCB">
            <w:pPr>
              <w:spacing w:before="40" w:after="40"/>
              <w:jc w:val="both"/>
              <w:rPr>
                <w:rFonts w:ascii="Palatino Linotype" w:hAnsi="Palatino Linotype"/>
                <w:color w:val="000000"/>
                <w:sz w:val="20"/>
                <w:szCs w:val="20"/>
              </w:rPr>
            </w:pPr>
          </w:p>
        </w:tc>
        <w:tc>
          <w:tcPr>
            <w:tcW w:w="862" w:type="pct"/>
            <w:tcBorders>
              <w:right w:val="nil"/>
            </w:tcBorders>
          </w:tcPr>
          <w:p w14:paraId="362BE39E" w14:textId="77777777" w:rsidR="004274A8" w:rsidRPr="004274A8" w:rsidRDefault="004274A8" w:rsidP="00280FCB">
            <w:pPr>
              <w:spacing w:before="40" w:after="40"/>
              <w:jc w:val="both"/>
              <w:rPr>
                <w:rFonts w:ascii="Palatino Linotype" w:hAnsi="Palatino Linotype"/>
                <w:color w:val="000000"/>
                <w:sz w:val="20"/>
                <w:szCs w:val="20"/>
              </w:rPr>
            </w:pPr>
            <w:r w:rsidRPr="004274A8">
              <w:rPr>
                <w:rFonts w:ascii="Palatino Linotype" w:hAnsi="Palatino Linotype"/>
                <w:color w:val="000000"/>
                <w:sz w:val="20"/>
                <w:szCs w:val="20"/>
              </w:rPr>
              <w:t>e)</w:t>
            </w:r>
          </w:p>
        </w:tc>
        <w:tc>
          <w:tcPr>
            <w:tcW w:w="2218" w:type="pct"/>
            <w:tcBorders>
              <w:left w:val="nil"/>
            </w:tcBorders>
          </w:tcPr>
          <w:p w14:paraId="4CC7F865" w14:textId="77777777" w:rsidR="004274A8" w:rsidRPr="008F02AE" w:rsidRDefault="004274A8" w:rsidP="00280FCB">
            <w:pPr>
              <w:spacing w:before="40" w:after="40"/>
              <w:jc w:val="both"/>
              <w:rPr>
                <w:rFonts w:ascii="Calibri" w:hAnsi="Calibri" w:cs="Calibri"/>
              </w:rPr>
            </w:pPr>
          </w:p>
        </w:tc>
      </w:tr>
    </w:tbl>
    <w:p w14:paraId="38BCE79F" w14:textId="13077048" w:rsid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Palatino Linotype" w:hAnsi="Palatino Linotype"/>
          <w:b/>
          <w:bCs/>
          <w:color w:val="000000"/>
          <w:sz w:val="20"/>
          <w:szCs w:val="20"/>
        </w:rPr>
        <w:t>(si ricorda che dovranno essere indicati tutti gli associati facenti parte del RTP)</w:t>
      </w:r>
    </w:p>
    <w:p w14:paraId="55F42C0D" w14:textId="0A4C122D" w:rsidR="004274A8" w:rsidRPr="004274A8" w:rsidRDefault="00DA76D3" w:rsidP="004274A8">
      <w:pPr>
        <w:autoSpaceDE w:val="0"/>
        <w:autoSpaceDN w:val="0"/>
        <w:adjustRightInd w:val="0"/>
        <w:spacing w:after="120"/>
        <w:jc w:val="both"/>
        <w:rPr>
          <w:rFonts w:ascii="Palatino Linotype" w:hAnsi="Palatino Linotype"/>
          <w:b/>
          <w:bCs/>
          <w:color w:val="000000"/>
          <w:sz w:val="20"/>
          <w:szCs w:val="20"/>
        </w:rPr>
      </w:pPr>
      <w:r>
        <w:rPr>
          <w:rFonts w:ascii="Palatino Linotype" w:hAnsi="Palatino Linotype"/>
          <w:b/>
          <w:bCs/>
          <w:color w:val="000000"/>
          <w:sz w:val="20"/>
          <w:szCs w:val="20"/>
        </w:rPr>
        <w:fldChar w:fldCharType="begin">
          <w:ffData>
            <w:name w:val="Controllo7"/>
            <w:enabled/>
            <w:calcOnExit w:val="0"/>
            <w:checkBox>
              <w:sizeAuto/>
              <w:default w:val="0"/>
            </w:checkBox>
          </w:ffData>
        </w:fldChar>
      </w:r>
      <w:bookmarkStart w:id="6" w:name="Controllo7"/>
      <w:r>
        <w:rPr>
          <w:rFonts w:ascii="Palatino Linotype" w:hAnsi="Palatino Linotype"/>
          <w:b/>
          <w:bCs/>
          <w:color w:val="000000"/>
          <w:sz w:val="20"/>
          <w:szCs w:val="20"/>
        </w:rPr>
        <w:instrText xml:space="preserve"> FORMCHECKBOX </w:instrText>
      </w:r>
      <w:r w:rsidR="00000000">
        <w:rPr>
          <w:rFonts w:ascii="Palatino Linotype" w:hAnsi="Palatino Linotype"/>
          <w:b/>
          <w:bCs/>
          <w:color w:val="000000"/>
          <w:sz w:val="20"/>
          <w:szCs w:val="20"/>
        </w:rPr>
      </w:r>
      <w:r w:rsidR="00000000">
        <w:rPr>
          <w:rFonts w:ascii="Palatino Linotype" w:hAnsi="Palatino Linotype"/>
          <w:b/>
          <w:bCs/>
          <w:color w:val="000000"/>
          <w:sz w:val="20"/>
          <w:szCs w:val="20"/>
        </w:rPr>
        <w:fldChar w:fldCharType="separate"/>
      </w:r>
      <w:r>
        <w:rPr>
          <w:rFonts w:ascii="Palatino Linotype" w:hAnsi="Palatino Linotype"/>
          <w:b/>
          <w:bCs/>
          <w:color w:val="000000"/>
          <w:sz w:val="20"/>
          <w:szCs w:val="20"/>
        </w:rPr>
        <w:fldChar w:fldCharType="end"/>
      </w:r>
      <w:bookmarkEnd w:id="6"/>
      <w:r w:rsidR="004274A8" w:rsidRPr="004274A8">
        <w:rPr>
          <w:rFonts w:ascii="Palatino Linotype" w:hAnsi="Palatino Linotype"/>
          <w:b/>
          <w:bCs/>
          <w:color w:val="000000"/>
          <w:sz w:val="20"/>
          <w:szCs w:val="20"/>
        </w:rPr>
        <w:t>A7) PER I CONSORZI STABILI DI SOCIETA’ DI PROFESSIONISTI E DI SOCIETA’ DI INGEGNERIA (lett. f) art. 46 D. Lgs. n. 50/2016)</w:t>
      </w:r>
    </w:p>
    <w:p w14:paraId="134AD527" w14:textId="77777777" w:rsidR="004274A8" w:rsidRPr="00DA76D3" w:rsidRDefault="004274A8" w:rsidP="004274A8">
      <w:pPr>
        <w:autoSpaceDE w:val="0"/>
        <w:autoSpaceDN w:val="0"/>
        <w:adjustRightInd w:val="0"/>
        <w:spacing w:after="120"/>
        <w:jc w:val="both"/>
        <w:rPr>
          <w:rFonts w:ascii="Palatino Linotype" w:hAnsi="Palatino Linotype"/>
          <w:color w:val="000000"/>
          <w:sz w:val="20"/>
          <w:szCs w:val="20"/>
        </w:rPr>
      </w:pPr>
      <w:r w:rsidRPr="00DA76D3">
        <w:rPr>
          <w:rFonts w:ascii="Palatino Linotype" w:hAnsi="Palatino Linotype"/>
          <w:color w:val="000000"/>
          <w:sz w:val="20"/>
          <w:szCs w:val="20"/>
        </w:rPr>
        <w:t>Il sottoscritto ………………………………….………………..……. nato a ………….….…..…………………… il …...../…...../…... e residente a ………………………….………………… via ……………………………………………… iscritto all’ Albo degli ...................................................................... di ……………………………………………..……..…al n .………………………………………... partita IVA ............................................ Codice Fiscale ……….…..............................................  tel. N …………………………………………..….</w:t>
      </w:r>
      <w:r w:rsidRPr="00DA76D3">
        <w:rPr>
          <w:rFonts w:ascii="Palatino Linotype" w:hAnsi="Palatino Linotype"/>
          <w:color w:val="000000"/>
          <w:sz w:val="20"/>
          <w:szCs w:val="20"/>
        </w:rPr>
        <w:tab/>
        <w:t xml:space="preserve"> fax n. ……………………………… e-mail: ………………………………………….. PEC ………………..…………………………….</w:t>
      </w:r>
    </w:p>
    <w:p w14:paraId="38DFF842" w14:textId="77777777" w:rsidR="004274A8" w:rsidRPr="00DA76D3" w:rsidRDefault="004274A8" w:rsidP="004274A8">
      <w:pPr>
        <w:autoSpaceDE w:val="0"/>
        <w:autoSpaceDN w:val="0"/>
        <w:adjustRightInd w:val="0"/>
        <w:spacing w:after="120"/>
        <w:jc w:val="both"/>
        <w:rPr>
          <w:rFonts w:ascii="Palatino Linotype" w:hAnsi="Palatino Linotype"/>
          <w:color w:val="000000"/>
          <w:sz w:val="20"/>
          <w:szCs w:val="20"/>
        </w:rPr>
      </w:pPr>
      <w:r w:rsidRPr="00DA76D3">
        <w:rPr>
          <w:rFonts w:ascii="Palatino Linotype" w:hAnsi="Palatino Linotype"/>
          <w:color w:val="000000"/>
          <w:sz w:val="20"/>
          <w:szCs w:val="20"/>
        </w:rPr>
        <w:t>in qualità di capogruppo del consorzio costituito da (SPECIFICARE I DATI IDENTIFICAIVI DI CIASCUN CONSORZIATO):</w:t>
      </w:r>
    </w:p>
    <w:p w14:paraId="0343D392" w14:textId="77777777" w:rsidR="004274A8" w:rsidRPr="004274A8" w:rsidRDefault="004274A8" w:rsidP="004274A8">
      <w:pPr>
        <w:autoSpaceDE w:val="0"/>
        <w:autoSpaceDN w:val="0"/>
        <w:adjustRightInd w:val="0"/>
        <w:spacing w:after="120"/>
        <w:jc w:val="both"/>
        <w:rPr>
          <w:rFonts w:ascii="Palatino Linotype" w:hAnsi="Palatino Linotype"/>
          <w:b/>
          <w:bCs/>
          <w:color w:val="000000"/>
          <w:sz w:val="20"/>
          <w:szCs w:val="20"/>
        </w:rPr>
      </w:pPr>
      <w:r w:rsidRPr="004274A8">
        <w:rPr>
          <w:rFonts w:ascii="Palatino Linotype" w:hAnsi="Palatino Linotype"/>
          <w:b/>
          <w:bCs/>
          <w:color w:val="000000"/>
          <w:sz w:val="20"/>
          <w:szCs w:val="20"/>
        </w:rPr>
        <w:t>a.</w:t>
      </w:r>
      <w:r w:rsidRPr="004274A8">
        <w:rPr>
          <w:rFonts w:ascii="Palatino Linotype" w:hAnsi="Palatino Linotype"/>
          <w:b/>
          <w:bCs/>
          <w:color w:val="000000"/>
          <w:sz w:val="20"/>
          <w:szCs w:val="20"/>
        </w:rPr>
        <w:tab/>
        <w:t xml:space="preserve">dalle seguenti consorziate: </w:t>
      </w:r>
    </w:p>
    <w:tbl>
      <w:tblPr>
        <w:tblW w:w="9647" w:type="dxa"/>
        <w:tblInd w:w="-53"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22"/>
      </w:tblGrid>
      <w:tr w:rsidR="00DA76D3" w:rsidRPr="00AE7B95" w14:paraId="3F49F312" w14:textId="77777777" w:rsidTr="00280FCB">
        <w:tc>
          <w:tcPr>
            <w:tcW w:w="3212" w:type="dxa"/>
            <w:tcBorders>
              <w:top w:val="single" w:sz="2" w:space="0" w:color="000000"/>
              <w:left w:val="single" w:sz="2" w:space="0" w:color="000000"/>
              <w:bottom w:val="single" w:sz="2" w:space="0" w:color="000000"/>
            </w:tcBorders>
          </w:tcPr>
          <w:p w14:paraId="71091478" w14:textId="77777777" w:rsidR="00DA76D3" w:rsidRPr="00DA76D3" w:rsidRDefault="00DA76D3" w:rsidP="00DA76D3">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Ragione sociale</w:t>
            </w:r>
          </w:p>
        </w:tc>
        <w:tc>
          <w:tcPr>
            <w:tcW w:w="3213" w:type="dxa"/>
            <w:tcBorders>
              <w:top w:val="single" w:sz="2" w:space="0" w:color="000000"/>
              <w:left w:val="single" w:sz="2" w:space="0" w:color="000000"/>
              <w:bottom w:val="single" w:sz="2" w:space="0" w:color="000000"/>
            </w:tcBorders>
          </w:tcPr>
          <w:p w14:paraId="04632640" w14:textId="77777777" w:rsidR="00DA76D3" w:rsidRPr="00DA76D3" w:rsidRDefault="00DA76D3" w:rsidP="00DA76D3">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Forma giuridica</w:t>
            </w:r>
          </w:p>
        </w:tc>
        <w:tc>
          <w:tcPr>
            <w:tcW w:w="3222" w:type="dxa"/>
            <w:tcBorders>
              <w:top w:val="single" w:sz="2" w:space="0" w:color="000000"/>
              <w:left w:val="single" w:sz="2" w:space="0" w:color="000000"/>
              <w:bottom w:val="single" w:sz="2" w:space="0" w:color="000000"/>
              <w:right w:val="single" w:sz="2" w:space="0" w:color="000000"/>
            </w:tcBorders>
          </w:tcPr>
          <w:p w14:paraId="6ABF1307" w14:textId="77777777" w:rsidR="00DA76D3" w:rsidRPr="00DA76D3" w:rsidRDefault="00DA76D3" w:rsidP="00DA76D3">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Sede Legale</w:t>
            </w:r>
          </w:p>
        </w:tc>
      </w:tr>
      <w:tr w:rsidR="00DA76D3" w:rsidRPr="00AE7B95" w14:paraId="107E9450" w14:textId="77777777" w:rsidTr="00280FCB">
        <w:tc>
          <w:tcPr>
            <w:tcW w:w="3212" w:type="dxa"/>
            <w:tcBorders>
              <w:left w:val="single" w:sz="2" w:space="0" w:color="000000"/>
              <w:bottom w:val="single" w:sz="4" w:space="0" w:color="auto"/>
            </w:tcBorders>
          </w:tcPr>
          <w:p w14:paraId="12FED93A" w14:textId="77777777" w:rsidR="00DA76D3" w:rsidRPr="00DA76D3" w:rsidRDefault="00DA76D3" w:rsidP="00DA76D3">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1.</w:t>
            </w:r>
          </w:p>
        </w:tc>
        <w:tc>
          <w:tcPr>
            <w:tcW w:w="3213" w:type="dxa"/>
            <w:tcBorders>
              <w:left w:val="single" w:sz="2" w:space="0" w:color="000000"/>
              <w:bottom w:val="single" w:sz="4" w:space="0" w:color="auto"/>
            </w:tcBorders>
          </w:tcPr>
          <w:p w14:paraId="55E037D2" w14:textId="77777777" w:rsidR="00DA76D3" w:rsidRPr="00DA76D3" w:rsidRDefault="00DA76D3" w:rsidP="00DA76D3">
            <w:pPr>
              <w:spacing w:before="40" w:after="40"/>
              <w:jc w:val="both"/>
              <w:rPr>
                <w:rFonts w:ascii="Palatino Linotype" w:hAnsi="Palatino Linotype"/>
                <w:color w:val="000000"/>
                <w:sz w:val="20"/>
                <w:szCs w:val="20"/>
              </w:rPr>
            </w:pPr>
          </w:p>
        </w:tc>
        <w:tc>
          <w:tcPr>
            <w:tcW w:w="3222" w:type="dxa"/>
            <w:tcBorders>
              <w:left w:val="single" w:sz="2" w:space="0" w:color="000000"/>
              <w:bottom w:val="single" w:sz="4" w:space="0" w:color="auto"/>
              <w:right w:val="single" w:sz="2" w:space="0" w:color="000000"/>
            </w:tcBorders>
          </w:tcPr>
          <w:p w14:paraId="15CA6482" w14:textId="77777777" w:rsidR="00DA76D3" w:rsidRPr="00DA76D3" w:rsidRDefault="00DA76D3" w:rsidP="00DA76D3">
            <w:pPr>
              <w:spacing w:before="40" w:after="40"/>
              <w:jc w:val="both"/>
              <w:rPr>
                <w:rFonts w:ascii="Palatino Linotype" w:hAnsi="Palatino Linotype"/>
                <w:color w:val="000000"/>
                <w:sz w:val="20"/>
                <w:szCs w:val="20"/>
              </w:rPr>
            </w:pPr>
          </w:p>
        </w:tc>
      </w:tr>
      <w:tr w:rsidR="00DA76D3" w:rsidRPr="00AE7B95" w14:paraId="24592371" w14:textId="77777777" w:rsidTr="00280FCB">
        <w:tc>
          <w:tcPr>
            <w:tcW w:w="3212" w:type="dxa"/>
            <w:tcBorders>
              <w:top w:val="single" w:sz="4" w:space="0" w:color="auto"/>
              <w:left w:val="single" w:sz="4" w:space="0" w:color="auto"/>
              <w:bottom w:val="single" w:sz="4" w:space="0" w:color="auto"/>
              <w:right w:val="single" w:sz="2" w:space="0" w:color="000000"/>
            </w:tcBorders>
          </w:tcPr>
          <w:p w14:paraId="630C86AB" w14:textId="77777777" w:rsidR="00DA76D3" w:rsidRPr="00DA76D3" w:rsidRDefault="00DA76D3" w:rsidP="00DA76D3">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2.</w:t>
            </w:r>
          </w:p>
        </w:tc>
        <w:tc>
          <w:tcPr>
            <w:tcW w:w="3213" w:type="dxa"/>
            <w:tcBorders>
              <w:top w:val="single" w:sz="4" w:space="0" w:color="auto"/>
              <w:left w:val="single" w:sz="2" w:space="0" w:color="000000"/>
              <w:bottom w:val="single" w:sz="4" w:space="0" w:color="auto"/>
              <w:right w:val="single" w:sz="2" w:space="0" w:color="000000"/>
            </w:tcBorders>
          </w:tcPr>
          <w:p w14:paraId="72974481" w14:textId="77777777" w:rsidR="00DA76D3" w:rsidRPr="00DA76D3" w:rsidRDefault="00DA76D3" w:rsidP="00DA76D3">
            <w:pPr>
              <w:spacing w:before="40" w:after="40"/>
              <w:jc w:val="both"/>
              <w:rPr>
                <w:rFonts w:ascii="Palatino Linotype" w:hAnsi="Palatino Linotype"/>
                <w:color w:val="000000"/>
                <w:sz w:val="20"/>
                <w:szCs w:val="20"/>
              </w:rPr>
            </w:pPr>
          </w:p>
        </w:tc>
        <w:tc>
          <w:tcPr>
            <w:tcW w:w="3222" w:type="dxa"/>
            <w:tcBorders>
              <w:top w:val="single" w:sz="4" w:space="0" w:color="auto"/>
              <w:left w:val="single" w:sz="2" w:space="0" w:color="000000"/>
              <w:bottom w:val="single" w:sz="4" w:space="0" w:color="auto"/>
              <w:right w:val="single" w:sz="4" w:space="0" w:color="auto"/>
            </w:tcBorders>
          </w:tcPr>
          <w:p w14:paraId="302C08C4" w14:textId="77777777" w:rsidR="00DA76D3" w:rsidRPr="00DA76D3" w:rsidRDefault="00DA76D3" w:rsidP="00DA76D3">
            <w:pPr>
              <w:spacing w:before="40" w:after="40"/>
              <w:jc w:val="both"/>
              <w:rPr>
                <w:rFonts w:ascii="Palatino Linotype" w:hAnsi="Palatino Linotype"/>
                <w:color w:val="000000"/>
                <w:sz w:val="20"/>
                <w:szCs w:val="20"/>
              </w:rPr>
            </w:pPr>
          </w:p>
        </w:tc>
      </w:tr>
      <w:tr w:rsidR="00DA76D3" w:rsidRPr="00AE7B95" w14:paraId="2C5EA17D" w14:textId="77777777" w:rsidTr="00280FCB">
        <w:tc>
          <w:tcPr>
            <w:tcW w:w="3212" w:type="dxa"/>
            <w:tcBorders>
              <w:top w:val="single" w:sz="4" w:space="0" w:color="auto"/>
              <w:left w:val="single" w:sz="2" w:space="0" w:color="000000"/>
              <w:bottom w:val="single" w:sz="2" w:space="0" w:color="000000"/>
            </w:tcBorders>
          </w:tcPr>
          <w:p w14:paraId="0AB17088" w14:textId="77777777" w:rsidR="00DA76D3" w:rsidRPr="00DA76D3" w:rsidRDefault="00DA76D3" w:rsidP="00DA76D3">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lastRenderedPageBreak/>
              <w:t>3.</w:t>
            </w:r>
          </w:p>
        </w:tc>
        <w:tc>
          <w:tcPr>
            <w:tcW w:w="3213" w:type="dxa"/>
            <w:tcBorders>
              <w:top w:val="single" w:sz="4" w:space="0" w:color="auto"/>
              <w:left w:val="single" w:sz="2" w:space="0" w:color="000000"/>
              <w:bottom w:val="single" w:sz="2" w:space="0" w:color="000000"/>
            </w:tcBorders>
          </w:tcPr>
          <w:p w14:paraId="5436DA03" w14:textId="77777777" w:rsidR="00DA76D3" w:rsidRPr="00DA76D3" w:rsidRDefault="00DA76D3" w:rsidP="00DA76D3">
            <w:pPr>
              <w:spacing w:before="40" w:after="40"/>
              <w:jc w:val="both"/>
              <w:rPr>
                <w:rFonts w:ascii="Palatino Linotype" w:hAnsi="Palatino Linotype"/>
                <w:color w:val="000000"/>
                <w:sz w:val="20"/>
                <w:szCs w:val="20"/>
              </w:rPr>
            </w:pPr>
          </w:p>
        </w:tc>
        <w:tc>
          <w:tcPr>
            <w:tcW w:w="3222" w:type="dxa"/>
            <w:tcBorders>
              <w:top w:val="single" w:sz="4" w:space="0" w:color="auto"/>
              <w:left w:val="single" w:sz="2" w:space="0" w:color="000000"/>
              <w:bottom w:val="single" w:sz="2" w:space="0" w:color="000000"/>
              <w:right w:val="single" w:sz="2" w:space="0" w:color="000000"/>
            </w:tcBorders>
          </w:tcPr>
          <w:p w14:paraId="57567F4D" w14:textId="77777777" w:rsidR="00DA76D3" w:rsidRPr="00DA76D3" w:rsidRDefault="00DA76D3" w:rsidP="00DA76D3">
            <w:pPr>
              <w:spacing w:before="40" w:after="40"/>
              <w:jc w:val="both"/>
              <w:rPr>
                <w:rFonts w:ascii="Palatino Linotype" w:hAnsi="Palatino Linotype"/>
                <w:color w:val="000000"/>
                <w:sz w:val="20"/>
                <w:szCs w:val="20"/>
              </w:rPr>
            </w:pPr>
          </w:p>
        </w:tc>
      </w:tr>
    </w:tbl>
    <w:p w14:paraId="2BF786A5" w14:textId="77777777" w:rsidR="00DA76D3" w:rsidRDefault="00DA76D3" w:rsidP="00DA76D3">
      <w:pPr>
        <w:pStyle w:val="sche3"/>
        <w:ind w:firstLine="708"/>
        <w:rPr>
          <w:rFonts w:ascii="Palatino Linotype" w:hAnsi="Palatino Linotype"/>
          <w:color w:val="000000"/>
          <w:lang w:val="it-IT"/>
        </w:rPr>
      </w:pPr>
    </w:p>
    <w:p w14:paraId="5B387423" w14:textId="543B74C5" w:rsidR="00DA76D3" w:rsidRDefault="00DA76D3" w:rsidP="00DA76D3">
      <w:pPr>
        <w:pStyle w:val="sche3"/>
        <w:ind w:firstLine="708"/>
        <w:rPr>
          <w:rFonts w:ascii="Palatino Linotype" w:hAnsi="Palatino Linotype"/>
          <w:b/>
          <w:bCs/>
          <w:color w:val="000000"/>
          <w:lang w:val="it-IT"/>
        </w:rPr>
      </w:pPr>
      <w:r w:rsidRPr="00DA76D3">
        <w:rPr>
          <w:rFonts w:ascii="Palatino Linotype" w:hAnsi="Palatino Linotype"/>
          <w:b/>
          <w:bCs/>
          <w:color w:val="000000"/>
          <w:lang w:val="it-IT"/>
        </w:rPr>
        <w:t xml:space="preserve">e che </w:t>
      </w:r>
      <w:r w:rsidRPr="00DA76D3">
        <w:rPr>
          <w:rFonts w:ascii="Palatino Linotype" w:hAnsi="Palatino Linotype"/>
          <w:b/>
          <w:bCs/>
          <w:color w:val="000000"/>
          <w:u w:val="single"/>
          <w:lang w:val="it-IT"/>
        </w:rPr>
        <w:t>partecipa</w:t>
      </w:r>
      <w:r w:rsidRPr="00DA76D3">
        <w:rPr>
          <w:rFonts w:ascii="Palatino Linotype" w:hAnsi="Palatino Linotype"/>
          <w:b/>
          <w:bCs/>
          <w:color w:val="000000"/>
          <w:lang w:val="it-IT"/>
        </w:rPr>
        <w:t xml:space="preserve"> alla gara per le seguenti consorziate designate quali esecutrici:</w:t>
      </w:r>
    </w:p>
    <w:p w14:paraId="07FB90AC" w14:textId="77777777" w:rsidR="00DA76D3" w:rsidRPr="00DA76D3" w:rsidRDefault="00DA76D3" w:rsidP="00DA76D3">
      <w:pPr>
        <w:pStyle w:val="sche3"/>
        <w:ind w:firstLine="708"/>
        <w:rPr>
          <w:rFonts w:ascii="Palatino Linotype" w:hAnsi="Palatino Linotype"/>
          <w:b/>
          <w:bCs/>
          <w:color w:val="000000"/>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9"/>
        <w:gridCol w:w="416"/>
        <w:gridCol w:w="7209"/>
      </w:tblGrid>
      <w:tr w:rsidR="00DA76D3" w:rsidRPr="00AE7B95" w14:paraId="3E4AF132" w14:textId="77777777" w:rsidTr="00280FCB">
        <w:tc>
          <w:tcPr>
            <w:tcW w:w="1131" w:type="pct"/>
          </w:tcPr>
          <w:p w14:paraId="1DA87BB1"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Consorziato esecutore</w:t>
            </w:r>
          </w:p>
        </w:tc>
        <w:tc>
          <w:tcPr>
            <w:tcW w:w="3869" w:type="pct"/>
            <w:gridSpan w:val="2"/>
          </w:tcPr>
          <w:p w14:paraId="639DF849"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descrizione prestazione incarico</w:t>
            </w:r>
          </w:p>
        </w:tc>
      </w:tr>
      <w:tr w:rsidR="00DA76D3" w:rsidRPr="00AE7B95" w14:paraId="5670B2DE" w14:textId="77777777" w:rsidTr="00280FCB">
        <w:tc>
          <w:tcPr>
            <w:tcW w:w="1131" w:type="pct"/>
            <w:tcBorders>
              <w:right w:val="nil"/>
            </w:tcBorders>
          </w:tcPr>
          <w:p w14:paraId="5C13DB7C" w14:textId="77777777" w:rsidR="00DA76D3" w:rsidRPr="00DA76D3" w:rsidRDefault="00DA76D3" w:rsidP="00280FCB">
            <w:pPr>
              <w:spacing w:before="40" w:after="40"/>
              <w:jc w:val="both"/>
              <w:rPr>
                <w:rFonts w:ascii="Palatino Linotype" w:hAnsi="Palatino Linotype"/>
                <w:color w:val="000000"/>
                <w:sz w:val="20"/>
                <w:szCs w:val="20"/>
              </w:rPr>
            </w:pPr>
          </w:p>
        </w:tc>
        <w:tc>
          <w:tcPr>
            <w:tcW w:w="211" w:type="pct"/>
            <w:tcBorders>
              <w:right w:val="nil"/>
            </w:tcBorders>
          </w:tcPr>
          <w:p w14:paraId="00D81977"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a)</w:t>
            </w:r>
          </w:p>
        </w:tc>
        <w:tc>
          <w:tcPr>
            <w:tcW w:w="3658" w:type="pct"/>
            <w:tcBorders>
              <w:left w:val="nil"/>
            </w:tcBorders>
          </w:tcPr>
          <w:p w14:paraId="7D558F8B" w14:textId="77777777" w:rsidR="00DA76D3" w:rsidRPr="00DA76D3" w:rsidRDefault="00DA76D3" w:rsidP="00280FCB">
            <w:pPr>
              <w:spacing w:before="40" w:after="40"/>
              <w:jc w:val="both"/>
              <w:rPr>
                <w:rFonts w:ascii="Palatino Linotype" w:hAnsi="Palatino Linotype"/>
                <w:color w:val="000000"/>
                <w:sz w:val="20"/>
                <w:szCs w:val="20"/>
              </w:rPr>
            </w:pPr>
          </w:p>
        </w:tc>
      </w:tr>
      <w:tr w:rsidR="00DA76D3" w:rsidRPr="00AE7B95" w14:paraId="772B0BAE" w14:textId="77777777" w:rsidTr="00280FCB">
        <w:tc>
          <w:tcPr>
            <w:tcW w:w="1131" w:type="pct"/>
            <w:tcBorders>
              <w:right w:val="nil"/>
            </w:tcBorders>
          </w:tcPr>
          <w:p w14:paraId="3C8ADF44" w14:textId="77777777" w:rsidR="00DA76D3" w:rsidRPr="00DA76D3" w:rsidRDefault="00DA76D3" w:rsidP="00280FCB">
            <w:pPr>
              <w:spacing w:before="40" w:after="40"/>
              <w:jc w:val="both"/>
              <w:rPr>
                <w:rFonts w:ascii="Palatino Linotype" w:hAnsi="Palatino Linotype"/>
                <w:color w:val="000000"/>
                <w:sz w:val="20"/>
                <w:szCs w:val="20"/>
              </w:rPr>
            </w:pPr>
          </w:p>
        </w:tc>
        <w:tc>
          <w:tcPr>
            <w:tcW w:w="211" w:type="pct"/>
            <w:tcBorders>
              <w:right w:val="nil"/>
            </w:tcBorders>
          </w:tcPr>
          <w:p w14:paraId="36A40DC5"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b)</w:t>
            </w:r>
          </w:p>
        </w:tc>
        <w:tc>
          <w:tcPr>
            <w:tcW w:w="3658" w:type="pct"/>
            <w:tcBorders>
              <w:left w:val="nil"/>
            </w:tcBorders>
          </w:tcPr>
          <w:p w14:paraId="4EB0FEC8" w14:textId="77777777" w:rsidR="00DA76D3" w:rsidRPr="00DA76D3" w:rsidRDefault="00DA76D3" w:rsidP="00280FCB">
            <w:pPr>
              <w:spacing w:before="40" w:after="40"/>
              <w:jc w:val="both"/>
              <w:rPr>
                <w:rFonts w:ascii="Palatino Linotype" w:hAnsi="Palatino Linotype"/>
                <w:color w:val="000000"/>
                <w:sz w:val="20"/>
                <w:szCs w:val="20"/>
              </w:rPr>
            </w:pPr>
          </w:p>
        </w:tc>
      </w:tr>
      <w:tr w:rsidR="00DA76D3" w:rsidRPr="00AE7B95" w14:paraId="7994F52C" w14:textId="77777777" w:rsidTr="00280FCB">
        <w:tc>
          <w:tcPr>
            <w:tcW w:w="1131" w:type="pct"/>
            <w:tcBorders>
              <w:right w:val="nil"/>
            </w:tcBorders>
          </w:tcPr>
          <w:p w14:paraId="496C07EC" w14:textId="77777777" w:rsidR="00DA76D3" w:rsidRPr="00DA76D3" w:rsidRDefault="00DA76D3" w:rsidP="00280FCB">
            <w:pPr>
              <w:spacing w:before="40" w:after="40"/>
              <w:jc w:val="both"/>
              <w:rPr>
                <w:rFonts w:ascii="Palatino Linotype" w:hAnsi="Palatino Linotype"/>
                <w:color w:val="000000"/>
                <w:sz w:val="20"/>
                <w:szCs w:val="20"/>
              </w:rPr>
            </w:pPr>
          </w:p>
        </w:tc>
        <w:tc>
          <w:tcPr>
            <w:tcW w:w="211" w:type="pct"/>
            <w:tcBorders>
              <w:right w:val="nil"/>
            </w:tcBorders>
          </w:tcPr>
          <w:p w14:paraId="5078D05C"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c)</w:t>
            </w:r>
          </w:p>
        </w:tc>
        <w:tc>
          <w:tcPr>
            <w:tcW w:w="3658" w:type="pct"/>
            <w:tcBorders>
              <w:left w:val="nil"/>
            </w:tcBorders>
          </w:tcPr>
          <w:p w14:paraId="45DE3B47" w14:textId="77777777" w:rsidR="00DA76D3" w:rsidRPr="00DA76D3" w:rsidRDefault="00DA76D3" w:rsidP="00280FCB">
            <w:pPr>
              <w:spacing w:before="40" w:after="40"/>
              <w:jc w:val="both"/>
              <w:rPr>
                <w:rFonts w:ascii="Palatino Linotype" w:hAnsi="Palatino Linotype"/>
                <w:color w:val="000000"/>
                <w:sz w:val="20"/>
                <w:szCs w:val="20"/>
              </w:rPr>
            </w:pPr>
          </w:p>
        </w:tc>
      </w:tr>
      <w:tr w:rsidR="00DA76D3" w:rsidRPr="00AE7B95" w14:paraId="56FE9505" w14:textId="77777777" w:rsidTr="00280FCB">
        <w:tc>
          <w:tcPr>
            <w:tcW w:w="1131" w:type="pct"/>
            <w:tcBorders>
              <w:right w:val="nil"/>
            </w:tcBorders>
          </w:tcPr>
          <w:p w14:paraId="628E85C7" w14:textId="77777777" w:rsidR="00DA76D3" w:rsidRPr="00DA76D3" w:rsidRDefault="00DA76D3" w:rsidP="00280FCB">
            <w:pPr>
              <w:spacing w:before="40" w:after="40"/>
              <w:jc w:val="both"/>
              <w:rPr>
                <w:rFonts w:ascii="Palatino Linotype" w:hAnsi="Palatino Linotype"/>
                <w:color w:val="000000"/>
                <w:sz w:val="20"/>
                <w:szCs w:val="20"/>
              </w:rPr>
            </w:pPr>
          </w:p>
        </w:tc>
        <w:tc>
          <w:tcPr>
            <w:tcW w:w="211" w:type="pct"/>
            <w:tcBorders>
              <w:right w:val="nil"/>
            </w:tcBorders>
          </w:tcPr>
          <w:p w14:paraId="10AF199C"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d)</w:t>
            </w:r>
          </w:p>
        </w:tc>
        <w:tc>
          <w:tcPr>
            <w:tcW w:w="3658" w:type="pct"/>
            <w:tcBorders>
              <w:left w:val="nil"/>
            </w:tcBorders>
          </w:tcPr>
          <w:p w14:paraId="287621E2" w14:textId="77777777" w:rsidR="00DA76D3" w:rsidRPr="00DA76D3" w:rsidRDefault="00DA76D3" w:rsidP="00280FCB">
            <w:pPr>
              <w:spacing w:before="40" w:after="40"/>
              <w:jc w:val="both"/>
              <w:rPr>
                <w:rFonts w:ascii="Palatino Linotype" w:hAnsi="Palatino Linotype"/>
                <w:color w:val="000000"/>
                <w:sz w:val="20"/>
                <w:szCs w:val="20"/>
              </w:rPr>
            </w:pPr>
          </w:p>
        </w:tc>
      </w:tr>
      <w:tr w:rsidR="00DA76D3" w:rsidRPr="00AE7B95" w14:paraId="480F7B21" w14:textId="77777777" w:rsidTr="00280FCB">
        <w:tc>
          <w:tcPr>
            <w:tcW w:w="1131" w:type="pct"/>
            <w:tcBorders>
              <w:right w:val="nil"/>
            </w:tcBorders>
          </w:tcPr>
          <w:p w14:paraId="7FA7CA50" w14:textId="77777777" w:rsidR="00DA76D3" w:rsidRPr="00DA76D3" w:rsidRDefault="00DA76D3" w:rsidP="00280FCB">
            <w:pPr>
              <w:spacing w:before="40" w:after="40"/>
              <w:jc w:val="both"/>
              <w:rPr>
                <w:rFonts w:ascii="Palatino Linotype" w:hAnsi="Palatino Linotype"/>
                <w:color w:val="000000"/>
                <w:sz w:val="20"/>
                <w:szCs w:val="20"/>
              </w:rPr>
            </w:pPr>
          </w:p>
        </w:tc>
        <w:tc>
          <w:tcPr>
            <w:tcW w:w="211" w:type="pct"/>
            <w:tcBorders>
              <w:right w:val="nil"/>
            </w:tcBorders>
          </w:tcPr>
          <w:p w14:paraId="630955AC" w14:textId="77777777" w:rsidR="00DA76D3" w:rsidRPr="00DA76D3" w:rsidRDefault="00DA76D3" w:rsidP="00280FCB">
            <w:pPr>
              <w:spacing w:before="40" w:after="40"/>
              <w:jc w:val="both"/>
              <w:rPr>
                <w:rFonts w:ascii="Palatino Linotype" w:hAnsi="Palatino Linotype"/>
                <w:color w:val="000000"/>
                <w:sz w:val="20"/>
                <w:szCs w:val="20"/>
              </w:rPr>
            </w:pPr>
            <w:r w:rsidRPr="00DA76D3">
              <w:rPr>
                <w:rFonts w:ascii="Palatino Linotype" w:hAnsi="Palatino Linotype"/>
                <w:color w:val="000000"/>
                <w:sz w:val="20"/>
                <w:szCs w:val="20"/>
              </w:rPr>
              <w:t>e)</w:t>
            </w:r>
          </w:p>
        </w:tc>
        <w:tc>
          <w:tcPr>
            <w:tcW w:w="3658" w:type="pct"/>
            <w:tcBorders>
              <w:left w:val="nil"/>
            </w:tcBorders>
          </w:tcPr>
          <w:p w14:paraId="78289600" w14:textId="77777777" w:rsidR="00DA76D3" w:rsidRPr="00DA76D3" w:rsidRDefault="00DA76D3" w:rsidP="00280FCB">
            <w:pPr>
              <w:spacing w:before="40" w:after="40"/>
              <w:jc w:val="both"/>
              <w:rPr>
                <w:rFonts w:ascii="Palatino Linotype" w:hAnsi="Palatino Linotype"/>
                <w:color w:val="000000"/>
                <w:sz w:val="20"/>
                <w:szCs w:val="20"/>
              </w:rPr>
            </w:pPr>
          </w:p>
        </w:tc>
      </w:tr>
    </w:tbl>
    <w:p w14:paraId="5C18487A" w14:textId="2361EC17" w:rsidR="004274A8" w:rsidRDefault="004274A8" w:rsidP="004274A8">
      <w:pPr>
        <w:autoSpaceDE w:val="0"/>
        <w:autoSpaceDN w:val="0"/>
        <w:adjustRightInd w:val="0"/>
        <w:spacing w:after="120"/>
        <w:jc w:val="both"/>
        <w:rPr>
          <w:rFonts w:ascii="Palatino Linotype" w:hAnsi="Palatino Linotype"/>
          <w:b/>
          <w:bCs/>
          <w:color w:val="000000"/>
          <w:sz w:val="20"/>
          <w:szCs w:val="20"/>
        </w:rPr>
      </w:pPr>
    </w:p>
    <w:p w14:paraId="41130AE2" w14:textId="05F612D6" w:rsidR="004274A8" w:rsidRPr="004274A8" w:rsidRDefault="004274A8" w:rsidP="00DA76D3">
      <w:pPr>
        <w:autoSpaceDE w:val="0"/>
        <w:autoSpaceDN w:val="0"/>
        <w:adjustRightInd w:val="0"/>
        <w:spacing w:after="120"/>
        <w:jc w:val="center"/>
        <w:rPr>
          <w:rFonts w:ascii="Palatino Linotype" w:hAnsi="Palatino Linotype"/>
          <w:b/>
          <w:bCs/>
          <w:color w:val="000000"/>
          <w:sz w:val="20"/>
          <w:szCs w:val="20"/>
        </w:rPr>
      </w:pPr>
      <w:r w:rsidRPr="004274A8">
        <w:rPr>
          <w:rFonts w:ascii="Palatino Linotype" w:hAnsi="Palatino Linotype"/>
          <w:b/>
          <w:bCs/>
          <w:color w:val="000000"/>
          <w:sz w:val="20"/>
          <w:szCs w:val="20"/>
        </w:rPr>
        <w:t>ai sensi degli articoli 46 e 47 del DPR n. 445/2000, consapevole/i delle sanzioni penali per le ipotesi di dichiarazioni mendaci, di formazione o uso di atti falsi, previste dall’art. 76 del DPR suddetto:</w:t>
      </w:r>
    </w:p>
    <w:p w14:paraId="0F11C370" w14:textId="77777777" w:rsidR="006B060E" w:rsidRDefault="006B060E" w:rsidP="00435510">
      <w:pPr>
        <w:autoSpaceDE w:val="0"/>
        <w:autoSpaceDN w:val="0"/>
        <w:adjustRightInd w:val="0"/>
        <w:jc w:val="both"/>
        <w:rPr>
          <w:rFonts w:ascii="Palatino Linotype" w:hAnsi="Palatino Linotype" w:cs="Arial"/>
          <w:color w:val="000000"/>
          <w:sz w:val="20"/>
          <w:szCs w:val="20"/>
        </w:rPr>
      </w:pPr>
    </w:p>
    <w:p w14:paraId="37834EAB" w14:textId="4FC7A895" w:rsidR="006B060E" w:rsidRDefault="006B060E" w:rsidP="004D03CD">
      <w:pPr>
        <w:autoSpaceDE w:val="0"/>
        <w:autoSpaceDN w:val="0"/>
        <w:adjustRightInd w:val="0"/>
        <w:jc w:val="center"/>
        <w:rPr>
          <w:rFonts w:ascii="Palatino Linotype" w:hAnsi="Palatino Linotype" w:cs="Arial"/>
          <w:b/>
          <w:color w:val="000000"/>
          <w:sz w:val="20"/>
          <w:szCs w:val="20"/>
        </w:rPr>
      </w:pPr>
      <w:r w:rsidRPr="00954011">
        <w:rPr>
          <w:rFonts w:ascii="Palatino Linotype" w:hAnsi="Palatino Linotype" w:cs="Arial"/>
          <w:b/>
          <w:color w:val="000000"/>
          <w:sz w:val="20"/>
          <w:szCs w:val="20"/>
        </w:rPr>
        <w:t>DICHIARA</w:t>
      </w:r>
      <w:r w:rsidR="000E56DF">
        <w:rPr>
          <w:rFonts w:ascii="Palatino Linotype" w:hAnsi="Palatino Linotype" w:cs="Arial"/>
          <w:b/>
          <w:color w:val="000000"/>
          <w:sz w:val="20"/>
          <w:szCs w:val="20"/>
        </w:rPr>
        <w:t>/NO</w:t>
      </w:r>
    </w:p>
    <w:p w14:paraId="399B3F1C" w14:textId="13D0ECFE" w:rsidR="000E56DF" w:rsidRDefault="000E56DF" w:rsidP="004D03CD">
      <w:pPr>
        <w:autoSpaceDE w:val="0"/>
        <w:autoSpaceDN w:val="0"/>
        <w:adjustRightInd w:val="0"/>
        <w:jc w:val="center"/>
        <w:rPr>
          <w:rFonts w:ascii="Palatino Linotype" w:hAnsi="Palatino Linotype" w:cs="Arial"/>
          <w:b/>
          <w:color w:val="000000"/>
          <w:sz w:val="20"/>
          <w:szCs w:val="20"/>
        </w:rPr>
      </w:pPr>
    </w:p>
    <w:p w14:paraId="75AB9F0D" w14:textId="77777777" w:rsidR="00B7175B" w:rsidRPr="00B7175B" w:rsidRDefault="00B7175B" w:rsidP="00B7175B">
      <w:pPr>
        <w:autoSpaceDE w:val="0"/>
        <w:autoSpaceDN w:val="0"/>
        <w:adjustRightInd w:val="0"/>
        <w:jc w:val="center"/>
        <w:rPr>
          <w:rFonts w:ascii="Palatino Linotype" w:hAnsi="Palatino Linotype" w:cs="Arial"/>
          <w:b/>
          <w:bCs/>
          <w:sz w:val="20"/>
          <w:szCs w:val="20"/>
          <w:u w:val="single"/>
        </w:rPr>
      </w:pPr>
      <w:r w:rsidRPr="00B7175B">
        <w:rPr>
          <w:rFonts w:ascii="Palatino Linotype" w:hAnsi="Palatino Linotype" w:cs="Arial"/>
          <w:b/>
          <w:bCs/>
          <w:sz w:val="20"/>
          <w:szCs w:val="20"/>
          <w:u w:val="single"/>
        </w:rPr>
        <w:t>per le società di professionisti e per le società di ingegneria E CONSORTILI (A3-A4-A7)</w:t>
      </w:r>
    </w:p>
    <w:p w14:paraId="54019E66"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che i legali rappresentanti sono, oltre al sottoscritto dichiarante, anche i signori:</w:t>
      </w:r>
    </w:p>
    <w:p w14:paraId="5D267F74"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28F45B29"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4159FB74"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34105686" w14:textId="77777777" w:rsidR="00B7175B" w:rsidRPr="00B7175B" w:rsidRDefault="00B7175B" w:rsidP="00B7175B">
      <w:pPr>
        <w:autoSpaceDE w:val="0"/>
        <w:autoSpaceDN w:val="0"/>
        <w:adjustRightInd w:val="0"/>
        <w:jc w:val="both"/>
        <w:rPr>
          <w:rFonts w:ascii="Palatino Linotype" w:hAnsi="Palatino Linotype" w:cs="Arial"/>
          <w:sz w:val="20"/>
          <w:szCs w:val="20"/>
        </w:rPr>
      </w:pPr>
    </w:p>
    <w:p w14:paraId="71D43429"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 xml:space="preserve">che i soci (in caso di società di persone) sono i signori: </w:t>
      </w:r>
    </w:p>
    <w:p w14:paraId="74E1EECB"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QUALIFICA/CARICA RICOPERTA NELLA SOCIETA’ ____________________________e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1A92E326"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QUALIFICA/CARICA RICOPERTA NELLA SOCIETA’ ____________________________e residente a ________________________________________________ in via ___________________________________ n.</w:t>
      </w:r>
      <w:r w:rsidRPr="00B7175B">
        <w:rPr>
          <w:rFonts w:ascii="Palatino Linotype" w:hAnsi="Palatino Linotype" w:cs="Arial"/>
          <w:sz w:val="20"/>
          <w:szCs w:val="20"/>
        </w:rPr>
        <w:lastRenderedPageBreak/>
        <w:tab/>
        <w:t>_________, quale __________________________________________________________________________;</w:t>
      </w:r>
    </w:p>
    <w:p w14:paraId="1020F6F5" w14:textId="77777777" w:rsidR="00B7175B" w:rsidRPr="00B7175B" w:rsidRDefault="00B7175B" w:rsidP="00B7175B">
      <w:pPr>
        <w:autoSpaceDE w:val="0"/>
        <w:autoSpaceDN w:val="0"/>
        <w:adjustRightInd w:val="0"/>
        <w:jc w:val="both"/>
        <w:rPr>
          <w:rFonts w:ascii="Palatino Linotype" w:hAnsi="Palatino Linotype" w:cs="Arial"/>
          <w:sz w:val="20"/>
          <w:szCs w:val="20"/>
        </w:rPr>
      </w:pPr>
    </w:p>
    <w:p w14:paraId="5BAED9C9"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 xml:space="preserve">che i direttori tecnici sono i signori: </w:t>
      </w:r>
    </w:p>
    <w:p w14:paraId="5DE5EA7B"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58615131"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1CB1CE5B" w14:textId="77777777" w:rsidR="00B7175B" w:rsidRPr="00B7175B" w:rsidRDefault="00B7175B" w:rsidP="00B7175B">
      <w:pPr>
        <w:autoSpaceDE w:val="0"/>
        <w:autoSpaceDN w:val="0"/>
        <w:adjustRightInd w:val="0"/>
        <w:jc w:val="both"/>
        <w:rPr>
          <w:rFonts w:ascii="Palatino Linotype" w:hAnsi="Palatino Linotype" w:cs="Arial"/>
          <w:sz w:val="20"/>
          <w:szCs w:val="20"/>
        </w:rPr>
      </w:pPr>
    </w:p>
    <w:p w14:paraId="6C464243"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 xml:space="preserve">che gli amministratori muniti di potere di rappresentanza non professionisti sono i signori: </w:t>
      </w:r>
    </w:p>
    <w:p w14:paraId="5E68EFEF"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QUALIFICA/CARICA RICOPERTA NELLA SOCIETA’ ____________________________ e residente a ________________________________________________ in via ___________________________________ n. ___________________________________</w:t>
      </w:r>
    </w:p>
    <w:p w14:paraId="7AC99DBB"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QUALIFICA/CARICA RICOPERTA NELLA SOCIETA’ ____________________________ e residente a ________________________________________________ in via ___________________________________ n. ___________________________________</w:t>
      </w:r>
    </w:p>
    <w:p w14:paraId="23B4FD15" w14:textId="77777777" w:rsidR="00B7175B" w:rsidRPr="00B7175B" w:rsidRDefault="00B7175B" w:rsidP="00B7175B">
      <w:pPr>
        <w:autoSpaceDE w:val="0"/>
        <w:autoSpaceDN w:val="0"/>
        <w:adjustRightInd w:val="0"/>
        <w:jc w:val="both"/>
        <w:rPr>
          <w:rFonts w:ascii="Palatino Linotype" w:hAnsi="Palatino Linotype" w:cs="Arial"/>
          <w:sz w:val="20"/>
          <w:szCs w:val="20"/>
        </w:rPr>
      </w:pPr>
    </w:p>
    <w:p w14:paraId="715DC2B4"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 xml:space="preserve">qualora la società abbia meno di quattro soci, il socio unico o il socio di maggioranza, se diversi dai soggetti già indicati, sono i signori: </w:t>
      </w:r>
    </w:p>
    <w:p w14:paraId="35035672"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5C183259"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sz w:val="20"/>
          <w:szCs w:val="20"/>
        </w:rPr>
        <w:tab/>
        <w:t>_________, quale __________________________________________________________________________;</w:t>
      </w:r>
    </w:p>
    <w:p w14:paraId="27505F7E" w14:textId="77777777" w:rsidR="00B7175B" w:rsidRPr="00B7175B" w:rsidRDefault="00B7175B" w:rsidP="00B7175B">
      <w:pPr>
        <w:autoSpaceDE w:val="0"/>
        <w:autoSpaceDN w:val="0"/>
        <w:adjustRightInd w:val="0"/>
        <w:jc w:val="both"/>
        <w:rPr>
          <w:rFonts w:ascii="Palatino Linotype" w:hAnsi="Palatino Linotype" w:cs="Arial"/>
          <w:sz w:val="20"/>
          <w:szCs w:val="20"/>
        </w:rPr>
      </w:pPr>
    </w:p>
    <w:p w14:paraId="516C3279"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 xml:space="preserve">nel caso di consorzio stabile che gli amministratori del consorzio muniti di potere di rappresentanza sono i seguenti: </w:t>
      </w:r>
    </w:p>
    <w:p w14:paraId="3ED933A8"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______________________________________________ nato a ___________________________________________ il ____________ C.F.: _______________________________ QUALIFICA/CARICA RICOPERTA NELLA SOCIETA’ ____________________________ e residente a ________________________________________________ in via ___________________________________ n. ___________________________________</w:t>
      </w:r>
    </w:p>
    <w:p w14:paraId="2D9F9CDB" w14:textId="77777777" w:rsidR="00B7175B" w:rsidRPr="00B7175B" w:rsidRDefault="00B7175B" w:rsidP="00B7175B">
      <w:pPr>
        <w:autoSpaceDE w:val="0"/>
        <w:autoSpaceDN w:val="0"/>
        <w:adjustRightInd w:val="0"/>
        <w:jc w:val="both"/>
        <w:rPr>
          <w:rFonts w:ascii="Palatino Linotype" w:hAnsi="Palatino Linotype" w:cs="Arial"/>
          <w:sz w:val="20"/>
          <w:szCs w:val="20"/>
        </w:rPr>
      </w:pPr>
      <w:r w:rsidRPr="00B7175B">
        <w:rPr>
          <w:rFonts w:ascii="Palatino Linotype" w:hAnsi="Palatino Linotype" w:cs="Arial"/>
          <w:sz w:val="20"/>
          <w:szCs w:val="20"/>
        </w:rPr>
        <w:t xml:space="preserve">______________________________________________ nato a ___________________________________________ il ____________ C.F.: _______________________________ QUALIFICA/CARICA RICOPERTA NELLA SOCIETA’ ____________________________ e residente a </w:t>
      </w:r>
      <w:r w:rsidRPr="00B7175B">
        <w:rPr>
          <w:rFonts w:ascii="Palatino Linotype" w:hAnsi="Palatino Linotype" w:cs="Arial"/>
          <w:sz w:val="20"/>
          <w:szCs w:val="20"/>
        </w:rPr>
        <w:lastRenderedPageBreak/>
        <w:t>________________________________________________ in via ___________________________________ n. ___________________________________</w:t>
      </w:r>
    </w:p>
    <w:p w14:paraId="51207B41" w14:textId="77777777" w:rsidR="000E56DF" w:rsidRDefault="000E56DF" w:rsidP="004D03CD">
      <w:pPr>
        <w:autoSpaceDE w:val="0"/>
        <w:autoSpaceDN w:val="0"/>
        <w:adjustRightInd w:val="0"/>
        <w:jc w:val="center"/>
        <w:rPr>
          <w:rFonts w:ascii="Palatino Linotype" w:hAnsi="Palatino Linotype" w:cs="Arial"/>
          <w:b/>
          <w:color w:val="000000"/>
          <w:sz w:val="20"/>
          <w:szCs w:val="20"/>
        </w:rPr>
      </w:pPr>
    </w:p>
    <w:p w14:paraId="175593B5" w14:textId="50977030" w:rsidR="00B7175B" w:rsidRPr="00B7175B" w:rsidRDefault="00FB7B41" w:rsidP="00B7175B">
      <w:pPr>
        <w:autoSpaceDE w:val="0"/>
        <w:autoSpaceDN w:val="0"/>
        <w:adjustRightInd w:val="0"/>
        <w:jc w:val="both"/>
        <w:rPr>
          <w:rFonts w:ascii="Palatino Linotype" w:hAnsi="Palatino Linotype" w:cs="Arial"/>
          <w:b/>
          <w:color w:val="000000"/>
          <w:sz w:val="20"/>
          <w:szCs w:val="20"/>
        </w:rPr>
      </w:pPr>
      <w:r>
        <w:rPr>
          <w:rFonts w:ascii="Palatino Linotype" w:hAnsi="Palatino Linotype" w:cs="Arial"/>
          <w:b/>
          <w:color w:val="000000"/>
          <w:sz w:val="20"/>
          <w:szCs w:val="20"/>
        </w:rPr>
        <w:t>S</w:t>
      </w:r>
      <w:r w:rsidR="00B7175B" w:rsidRPr="00B7175B">
        <w:rPr>
          <w:rFonts w:ascii="Palatino Linotype" w:hAnsi="Palatino Linotype" w:cs="Arial"/>
          <w:b/>
          <w:color w:val="000000"/>
          <w:sz w:val="20"/>
          <w:szCs w:val="20"/>
        </w:rPr>
        <w:t>olo per i concorrenti iscritti nel Registro della Camera di Commercio  - per i concorrenti con sede in uno Stato straniero indicare i dati di iscrizione in uno dei Registri Ufficiali professionali o commerciali dello Stato di appartenenza:</w:t>
      </w:r>
    </w:p>
    <w:p w14:paraId="4910379B"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di essere iscritto alla Camera di Commercio, Industria, Artigianato e Agricoltura, come segue:</w:t>
      </w:r>
    </w:p>
    <w:p w14:paraId="0E321FA3"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provincia di iscrizione:</w:t>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t>…...........................................................................................</w:t>
      </w:r>
    </w:p>
    <w:p w14:paraId="33F45A07"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forma giuridica della società:</w:t>
      </w:r>
      <w:r w:rsidRPr="00B7175B">
        <w:rPr>
          <w:rFonts w:ascii="Palatino Linotype" w:hAnsi="Palatino Linotype" w:cs="Arial"/>
          <w:bCs/>
          <w:color w:val="000000"/>
          <w:sz w:val="20"/>
          <w:szCs w:val="20"/>
        </w:rPr>
        <w:tab/>
        <w:t>…...........................................................................................</w:t>
      </w:r>
    </w:p>
    <w:p w14:paraId="402E7FA8" w14:textId="2130C0AF"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anno di iscrizione:</w:t>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t>...............................................................................................</w:t>
      </w:r>
    </w:p>
    <w:p w14:paraId="52E423F3"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durata della società:</w:t>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t>…...........................................................................................</w:t>
      </w:r>
    </w:p>
    <w:p w14:paraId="15440BE7"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numero di iscrizione:</w:t>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t>…...........................................................................................</w:t>
      </w:r>
    </w:p>
    <w:p w14:paraId="6E896299"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numero R.E.A.:</w:t>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t>...............................................................................................</w:t>
      </w:r>
    </w:p>
    <w:p w14:paraId="61C728D6" w14:textId="665CB6B7" w:rsidR="000651CC"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codice di attività:</w:t>
      </w:r>
      <w:r w:rsidRPr="00B7175B">
        <w:rPr>
          <w:rFonts w:ascii="Palatino Linotype" w:hAnsi="Palatino Linotype" w:cs="Arial"/>
          <w:bCs/>
          <w:color w:val="000000"/>
          <w:sz w:val="20"/>
          <w:szCs w:val="20"/>
        </w:rPr>
        <w:tab/>
      </w:r>
      <w:r w:rsidRPr="00B7175B">
        <w:rPr>
          <w:rFonts w:ascii="Palatino Linotype" w:hAnsi="Palatino Linotype" w:cs="Arial"/>
          <w:bCs/>
          <w:color w:val="000000"/>
          <w:sz w:val="20"/>
          <w:szCs w:val="20"/>
        </w:rPr>
        <w:tab/>
        <w:t>...............................................................................................</w:t>
      </w:r>
    </w:p>
    <w:p w14:paraId="436DCBB0" w14:textId="0DDA6CB7" w:rsidR="006B060E" w:rsidRDefault="006B060E" w:rsidP="004D03CD">
      <w:pPr>
        <w:autoSpaceDE w:val="0"/>
        <w:autoSpaceDN w:val="0"/>
        <w:adjustRightInd w:val="0"/>
        <w:jc w:val="both"/>
        <w:rPr>
          <w:rFonts w:ascii="Palatino Linotype" w:hAnsi="Palatino Linotype" w:cs="Arial"/>
          <w:sz w:val="20"/>
          <w:szCs w:val="20"/>
        </w:rPr>
      </w:pPr>
    </w:p>
    <w:p w14:paraId="3E35A2A1" w14:textId="77777777" w:rsidR="00B7175B" w:rsidRPr="00B7175B" w:rsidRDefault="00B7175B" w:rsidP="00B7175B">
      <w:pPr>
        <w:pStyle w:val="Corpotesto"/>
        <w:spacing w:line="240" w:lineRule="atLeast"/>
        <w:ind w:left="-100"/>
        <w:rPr>
          <w:rFonts w:ascii="Palatino Linotype" w:hAnsi="Palatino Linotype" w:cs="Arial"/>
          <w:b/>
          <w:color w:val="000000"/>
          <w:sz w:val="20"/>
        </w:rPr>
      </w:pPr>
      <w:r w:rsidRPr="00B7175B">
        <w:rPr>
          <w:rFonts w:ascii="Palatino Linotype" w:hAnsi="Palatino Linotype" w:cs="Arial"/>
          <w:b/>
          <w:color w:val="000000"/>
          <w:sz w:val="20"/>
        </w:rPr>
        <w:t>(solo per le società cooperative) che gli estremi di iscrizione all’Albo delle Società Cooperative sono i seguenti:</w:t>
      </w:r>
    </w:p>
    <w:p w14:paraId="2AACDED2" w14:textId="77777777" w:rsidR="00B7175B" w:rsidRPr="00B7175B" w:rsidRDefault="00B7175B" w:rsidP="00B7175B">
      <w:pPr>
        <w:pStyle w:val="Corpotesto"/>
        <w:spacing w:line="240" w:lineRule="atLeast"/>
        <w:ind w:left="-100"/>
        <w:rPr>
          <w:rFonts w:ascii="Palatino Linotype" w:hAnsi="Palatino Linotype" w:cs="Arial"/>
          <w:bCs/>
          <w:color w:val="000000"/>
          <w:sz w:val="20"/>
        </w:rPr>
      </w:pPr>
      <w:r w:rsidRPr="00B7175B">
        <w:rPr>
          <w:rFonts w:ascii="Palatino Linotype" w:hAnsi="Palatino Linotype" w:cs="Arial"/>
          <w:bCs/>
          <w:color w:val="000000"/>
          <w:sz w:val="20"/>
        </w:rPr>
        <w:t>…...........................................................................................…...........................................................................................</w:t>
      </w:r>
    </w:p>
    <w:p w14:paraId="44ECDA15" w14:textId="77777777" w:rsidR="00B7175B" w:rsidRPr="00B7175B" w:rsidRDefault="00B7175B" w:rsidP="00B7175B">
      <w:pPr>
        <w:pStyle w:val="Corpotesto"/>
        <w:spacing w:line="240" w:lineRule="atLeast"/>
        <w:ind w:left="-100"/>
        <w:rPr>
          <w:rFonts w:ascii="Palatino Linotype" w:hAnsi="Palatino Linotype" w:cs="Arial"/>
          <w:bCs/>
          <w:color w:val="000000"/>
          <w:sz w:val="20"/>
        </w:rPr>
      </w:pPr>
      <w:r w:rsidRPr="00B7175B">
        <w:rPr>
          <w:rFonts w:ascii="Palatino Linotype" w:hAnsi="Palatino Linotype" w:cs="Arial"/>
          <w:bCs/>
          <w:color w:val="000000"/>
          <w:sz w:val="20"/>
        </w:rPr>
        <w:t>…...........................................................................................…...........................................................................................</w:t>
      </w:r>
    </w:p>
    <w:p w14:paraId="4D772F85" w14:textId="77777777" w:rsidR="00B7175B" w:rsidRPr="00B7175B" w:rsidRDefault="00B7175B" w:rsidP="00B7175B">
      <w:pPr>
        <w:pStyle w:val="Corpotesto"/>
        <w:spacing w:line="240" w:lineRule="atLeast"/>
        <w:ind w:left="-100"/>
        <w:rPr>
          <w:rFonts w:ascii="Palatino Linotype" w:hAnsi="Palatino Linotype" w:cs="Arial"/>
          <w:bCs/>
          <w:color w:val="000000"/>
          <w:sz w:val="20"/>
        </w:rPr>
      </w:pPr>
      <w:r w:rsidRPr="00B7175B">
        <w:rPr>
          <w:rFonts w:ascii="Palatino Linotype" w:hAnsi="Palatino Linotype" w:cs="Arial"/>
          <w:bCs/>
          <w:color w:val="000000"/>
          <w:sz w:val="20"/>
        </w:rPr>
        <w:t>…...........................................................................................…...........................................................................................</w:t>
      </w:r>
    </w:p>
    <w:p w14:paraId="7066DDA0" w14:textId="77777777" w:rsidR="00B7175B" w:rsidRPr="00B7175B" w:rsidRDefault="00B7175B" w:rsidP="00B7175B">
      <w:pPr>
        <w:pStyle w:val="Corpotesto"/>
        <w:spacing w:line="240" w:lineRule="atLeast"/>
        <w:ind w:left="-100"/>
        <w:rPr>
          <w:rFonts w:ascii="Palatino Linotype" w:hAnsi="Palatino Linotype" w:cs="Arial"/>
          <w:bCs/>
          <w:color w:val="000000"/>
          <w:sz w:val="20"/>
        </w:rPr>
      </w:pPr>
      <w:r w:rsidRPr="00B7175B">
        <w:rPr>
          <w:rFonts w:ascii="Palatino Linotype" w:hAnsi="Palatino Linotype" w:cs="Arial"/>
          <w:bCs/>
          <w:color w:val="000000"/>
          <w:sz w:val="20"/>
        </w:rPr>
        <w:t>…...........................................................................................…...........................................................................................</w:t>
      </w:r>
    </w:p>
    <w:p w14:paraId="35513AF0" w14:textId="77777777" w:rsidR="00B7175B" w:rsidRPr="00B7175B" w:rsidRDefault="00B7175B" w:rsidP="00B7175B">
      <w:pPr>
        <w:pStyle w:val="Corpotesto"/>
        <w:spacing w:line="240" w:lineRule="atLeast"/>
        <w:ind w:left="-100"/>
        <w:rPr>
          <w:rFonts w:ascii="Palatino Linotype" w:hAnsi="Palatino Linotype" w:cs="Arial"/>
          <w:b/>
          <w:color w:val="000000"/>
          <w:sz w:val="20"/>
        </w:rPr>
      </w:pPr>
      <w:r w:rsidRPr="00B7175B">
        <w:rPr>
          <w:rFonts w:ascii="Palatino Linotype" w:hAnsi="Palatino Linotype" w:cs="Arial"/>
          <w:b/>
          <w:color w:val="000000"/>
          <w:sz w:val="20"/>
        </w:rPr>
        <w:t xml:space="preserve">che i soggetti cessati dalla carica nell’anno antecedente alla pubblicazione del bando di gara per l’affidamento del servizio in oggetto sono i signori: </w:t>
      </w:r>
    </w:p>
    <w:p w14:paraId="084ECDC0" w14:textId="77777777" w:rsidR="00B7175B" w:rsidRDefault="00B7175B" w:rsidP="00B7175B">
      <w:pPr>
        <w:pStyle w:val="Corpotesto"/>
        <w:spacing w:line="240" w:lineRule="atLeast"/>
        <w:ind w:left="-100"/>
        <w:rPr>
          <w:rFonts w:ascii="Arial" w:hAnsi="Arial" w:cs="Arial"/>
          <w:color w:val="000000"/>
          <w:sz w:val="18"/>
          <w:szCs w:val="18"/>
        </w:rPr>
      </w:pPr>
    </w:p>
    <w:p w14:paraId="5237F9F1"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che i nominativi e le generalità dei soggetti cessati dalle cariche societarie indicati all’art. 80, comma 3, del D. Lgs. n. 50/2016 e s.m.i. nell’anno antecedente la data di pubblicazione del bando di gara relativo alla presente procedura, sono i seguenti (**):</w:t>
      </w:r>
    </w:p>
    <w:p w14:paraId="487C7F6C"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bCs/>
          <w:color w:val="000000"/>
          <w:sz w:val="20"/>
          <w:szCs w:val="20"/>
        </w:rPr>
        <w:tab/>
        <w:t>_________, quale __________________________________________________________________________;</w:t>
      </w:r>
    </w:p>
    <w:p w14:paraId="6B312926"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-______________________________________________ nato a ___________________________________________ il ____________ C.F.: _______________________________ P.IVA ____________________________ e residente a ________________________________________________ in via ___________________________________ n.</w:t>
      </w:r>
      <w:r w:rsidRPr="00B7175B">
        <w:rPr>
          <w:rFonts w:ascii="Palatino Linotype" w:hAnsi="Palatino Linotype" w:cs="Arial"/>
          <w:bCs/>
          <w:color w:val="000000"/>
          <w:sz w:val="20"/>
          <w:szCs w:val="20"/>
        </w:rPr>
        <w:tab/>
        <w:t>_________, quale __________________________________________________________________________;</w:t>
      </w:r>
    </w:p>
    <w:p w14:paraId="58048B9E" w14:textId="77777777" w:rsidR="00B7175B" w:rsidRPr="00B7175B" w:rsidRDefault="00B7175B" w:rsidP="00B7175B">
      <w:pPr>
        <w:autoSpaceDE w:val="0"/>
        <w:autoSpaceDN w:val="0"/>
        <w:adjustRightInd w:val="0"/>
        <w:jc w:val="both"/>
        <w:rPr>
          <w:rFonts w:ascii="Palatino Linotype" w:hAnsi="Palatino Linotype" w:cs="Arial"/>
          <w:bCs/>
          <w:color w:val="000000"/>
          <w:sz w:val="20"/>
          <w:szCs w:val="20"/>
        </w:rPr>
      </w:pPr>
      <w:r w:rsidRPr="00B7175B">
        <w:rPr>
          <w:rFonts w:ascii="Palatino Linotype" w:hAnsi="Palatino Linotype" w:cs="Arial"/>
          <w:bCs/>
          <w:color w:val="000000"/>
          <w:sz w:val="20"/>
          <w:szCs w:val="20"/>
        </w:rPr>
        <w:t>e che nei confronti dei suddetti soggetti, durante il periodo in cui rivestivano cariche societarie:</w:t>
      </w:r>
    </w:p>
    <w:p w14:paraId="6FD15078" w14:textId="77777777" w:rsidR="00B7175B" w:rsidRPr="00FB7B41" w:rsidRDefault="00B7175B" w:rsidP="00B7175B">
      <w:pPr>
        <w:spacing w:before="77"/>
        <w:ind w:left="709"/>
        <w:jc w:val="both"/>
        <w:textAlignment w:val="baseline"/>
        <w:rPr>
          <w:rFonts w:ascii="Palatino Linotype" w:hAnsi="Palatino Linotype" w:cs="Arial"/>
          <w:bCs/>
          <w:color w:val="000000"/>
          <w:sz w:val="20"/>
          <w:szCs w:val="20"/>
        </w:rPr>
      </w:pPr>
      <w:r w:rsidRPr="00FB7B41">
        <w:rPr>
          <w:rFonts w:ascii="Palatino Linotype" w:hAnsi="Palatino Linotype" w:cs="Arial"/>
          <w:bCs/>
          <w:color w:val="000000"/>
          <w:sz w:val="20"/>
          <w:szCs w:val="20"/>
        </w:rPr>
        <w:fldChar w:fldCharType="begin">
          <w:ffData>
            <w:name w:val=""/>
            <w:enabled/>
            <w:calcOnExit w:val="0"/>
            <w:checkBox>
              <w:size w:val="24"/>
              <w:default w:val="0"/>
            </w:checkBox>
          </w:ffData>
        </w:fldChar>
      </w:r>
      <w:r w:rsidRPr="00FB7B41">
        <w:rPr>
          <w:rFonts w:ascii="Palatino Linotype" w:hAnsi="Palatino Linotype" w:cs="Arial"/>
          <w:bCs/>
          <w:color w:val="000000"/>
          <w:sz w:val="20"/>
          <w:szCs w:val="20"/>
        </w:rPr>
        <w:instrText xml:space="preserve"> FORMCHECKBOX </w:instrText>
      </w:r>
      <w:r w:rsidR="00000000">
        <w:rPr>
          <w:rFonts w:ascii="Palatino Linotype" w:hAnsi="Palatino Linotype" w:cs="Arial"/>
          <w:bCs/>
          <w:color w:val="000000"/>
          <w:sz w:val="20"/>
          <w:szCs w:val="20"/>
        </w:rPr>
      </w:r>
      <w:r w:rsidR="00000000">
        <w:rPr>
          <w:rFonts w:ascii="Palatino Linotype" w:hAnsi="Palatino Linotype" w:cs="Arial"/>
          <w:bCs/>
          <w:color w:val="000000"/>
          <w:sz w:val="20"/>
          <w:szCs w:val="20"/>
        </w:rPr>
        <w:fldChar w:fldCharType="separate"/>
      </w:r>
      <w:r w:rsidRPr="00FB7B41">
        <w:rPr>
          <w:rFonts w:ascii="Palatino Linotype" w:hAnsi="Palatino Linotype" w:cs="Arial"/>
          <w:bCs/>
          <w:color w:val="000000"/>
          <w:sz w:val="20"/>
          <w:szCs w:val="20"/>
        </w:rPr>
        <w:fldChar w:fldCharType="end"/>
      </w:r>
      <w:r w:rsidRPr="00FB7B41">
        <w:rPr>
          <w:rFonts w:ascii="Palatino Linotype" w:hAnsi="Palatino Linotype" w:cs="Arial"/>
          <w:bCs/>
          <w:color w:val="000000"/>
          <w:sz w:val="20"/>
          <w:szCs w:val="20"/>
        </w:rPr>
        <w:t xml:space="preserve"> non è stata pronunciata una condanna con sentenza definitiva o decreto penale di condanna divenuto irrevocabile o sentenza di applicazione della pena su richiesta ai sensi dell'articolo 444 del codice di procedura penale; </w:t>
      </w:r>
    </w:p>
    <w:p w14:paraId="4C090700" w14:textId="77777777" w:rsidR="00B7175B" w:rsidRPr="00FB7B41" w:rsidRDefault="00B7175B" w:rsidP="00B7175B">
      <w:pPr>
        <w:spacing w:before="77" w:line="480" w:lineRule="auto"/>
        <w:ind w:firstLine="709"/>
        <w:textAlignment w:val="baseline"/>
        <w:rPr>
          <w:rFonts w:ascii="Palatino Linotype" w:hAnsi="Palatino Linotype" w:cs="Arial"/>
          <w:bCs/>
          <w:color w:val="000000"/>
          <w:sz w:val="20"/>
          <w:szCs w:val="20"/>
        </w:rPr>
      </w:pPr>
      <w:r w:rsidRPr="00FB7B41">
        <w:rPr>
          <w:rFonts w:ascii="Palatino Linotype" w:hAnsi="Palatino Linotype" w:cs="Arial"/>
          <w:bCs/>
          <w:color w:val="000000"/>
          <w:sz w:val="20"/>
          <w:szCs w:val="20"/>
        </w:rPr>
        <w:fldChar w:fldCharType="begin">
          <w:ffData>
            <w:name w:val=""/>
            <w:enabled/>
            <w:calcOnExit w:val="0"/>
            <w:checkBox>
              <w:size w:val="24"/>
              <w:default w:val="0"/>
            </w:checkBox>
          </w:ffData>
        </w:fldChar>
      </w:r>
      <w:r w:rsidRPr="00FB7B41">
        <w:rPr>
          <w:rFonts w:ascii="Palatino Linotype" w:hAnsi="Palatino Linotype" w:cs="Arial"/>
          <w:bCs/>
          <w:color w:val="000000"/>
          <w:sz w:val="20"/>
          <w:szCs w:val="20"/>
        </w:rPr>
        <w:instrText xml:space="preserve"> FORMCHECKBOX </w:instrText>
      </w:r>
      <w:r w:rsidR="00000000">
        <w:rPr>
          <w:rFonts w:ascii="Palatino Linotype" w:hAnsi="Palatino Linotype" w:cs="Arial"/>
          <w:bCs/>
          <w:color w:val="000000"/>
          <w:sz w:val="20"/>
          <w:szCs w:val="20"/>
        </w:rPr>
      </w:r>
      <w:r w:rsidR="00000000">
        <w:rPr>
          <w:rFonts w:ascii="Palatino Linotype" w:hAnsi="Palatino Linotype" w:cs="Arial"/>
          <w:bCs/>
          <w:color w:val="000000"/>
          <w:sz w:val="20"/>
          <w:szCs w:val="20"/>
        </w:rPr>
        <w:fldChar w:fldCharType="separate"/>
      </w:r>
      <w:r w:rsidRPr="00FB7B41">
        <w:rPr>
          <w:rFonts w:ascii="Palatino Linotype" w:hAnsi="Palatino Linotype" w:cs="Arial"/>
          <w:bCs/>
          <w:color w:val="000000"/>
          <w:sz w:val="20"/>
          <w:szCs w:val="20"/>
        </w:rPr>
        <w:fldChar w:fldCharType="end"/>
      </w:r>
      <w:r w:rsidRPr="00FB7B41">
        <w:rPr>
          <w:rFonts w:ascii="Palatino Linotype" w:hAnsi="Palatino Linotype" w:cs="Arial"/>
          <w:bCs/>
          <w:color w:val="000000"/>
          <w:sz w:val="20"/>
          <w:szCs w:val="20"/>
        </w:rPr>
        <w:t xml:space="preserve"> è stata pronunciata la seguente condanna di seguito riportata:</w:t>
      </w:r>
    </w:p>
    <w:p w14:paraId="6E40D2E9" w14:textId="77777777" w:rsidR="00B7175B" w:rsidRPr="00FB7B41" w:rsidRDefault="00B7175B" w:rsidP="00B7175B">
      <w:pPr>
        <w:pStyle w:val="Corpotesto"/>
        <w:spacing w:line="240" w:lineRule="atLeast"/>
        <w:ind w:left="-100" w:firstLine="809"/>
        <w:rPr>
          <w:rFonts w:ascii="Palatino Linotype" w:hAnsi="Palatino Linotype" w:cs="Arial"/>
          <w:bCs/>
          <w:color w:val="000000"/>
          <w:sz w:val="20"/>
        </w:rPr>
      </w:pPr>
      <w:r w:rsidRPr="00FB7B41">
        <w:rPr>
          <w:rFonts w:ascii="Palatino Linotype" w:hAnsi="Palatino Linotype" w:cs="Arial"/>
          <w:bCs/>
          <w:color w:val="000000"/>
          <w:sz w:val="20"/>
        </w:rPr>
        <w:t>…...........................................................................................…................................................................................</w:t>
      </w:r>
    </w:p>
    <w:p w14:paraId="47E8337F" w14:textId="77777777" w:rsidR="00B7175B" w:rsidRPr="00FB7B41" w:rsidRDefault="00B7175B" w:rsidP="00B7175B">
      <w:pPr>
        <w:pStyle w:val="Corpotesto"/>
        <w:spacing w:line="240" w:lineRule="atLeast"/>
        <w:ind w:left="-100" w:firstLine="809"/>
        <w:rPr>
          <w:rFonts w:ascii="Palatino Linotype" w:hAnsi="Palatino Linotype" w:cs="Arial"/>
          <w:bCs/>
          <w:color w:val="000000"/>
          <w:sz w:val="20"/>
        </w:rPr>
      </w:pPr>
      <w:r w:rsidRPr="00FB7B41">
        <w:rPr>
          <w:rFonts w:ascii="Palatino Linotype" w:hAnsi="Palatino Linotype" w:cs="Arial"/>
          <w:bCs/>
          <w:color w:val="000000"/>
          <w:sz w:val="20"/>
        </w:rPr>
        <w:t>…...........................................................................................…................................................................................</w:t>
      </w:r>
    </w:p>
    <w:p w14:paraId="320C7CE8" w14:textId="77777777" w:rsidR="00B7175B" w:rsidRPr="00FB7B41" w:rsidRDefault="00B7175B" w:rsidP="00B7175B">
      <w:pPr>
        <w:pStyle w:val="Corpotesto"/>
        <w:spacing w:line="240" w:lineRule="atLeast"/>
        <w:ind w:left="-100" w:firstLine="809"/>
        <w:rPr>
          <w:rFonts w:ascii="Palatino Linotype" w:hAnsi="Palatino Linotype" w:cs="Arial"/>
          <w:bCs/>
          <w:color w:val="000000"/>
          <w:sz w:val="20"/>
        </w:rPr>
      </w:pPr>
      <w:r w:rsidRPr="00FB7B41">
        <w:rPr>
          <w:rFonts w:ascii="Palatino Linotype" w:hAnsi="Palatino Linotype" w:cs="Arial"/>
          <w:bCs/>
          <w:color w:val="000000"/>
          <w:sz w:val="20"/>
        </w:rPr>
        <w:t>…...........................................................................................…................................................................................</w:t>
      </w:r>
    </w:p>
    <w:p w14:paraId="2420AE18" w14:textId="77777777" w:rsidR="00B7175B" w:rsidRPr="00FB7B41" w:rsidRDefault="00B7175B" w:rsidP="00B7175B">
      <w:pPr>
        <w:pStyle w:val="NormaleWeb"/>
        <w:ind w:left="709"/>
        <w:rPr>
          <w:rFonts w:ascii="Palatino Linotype" w:eastAsia="Times New Roman" w:hAnsi="Palatino Linotype"/>
          <w:bCs/>
          <w:color w:val="000000"/>
          <w:sz w:val="20"/>
          <w:szCs w:val="20"/>
        </w:rPr>
      </w:pPr>
      <w:r w:rsidRPr="00FB7B41">
        <w:rPr>
          <w:rFonts w:ascii="Palatino Linotype" w:eastAsia="Times New Roman" w:hAnsi="Palatino Linotype"/>
          <w:bCs/>
          <w:color w:val="000000"/>
          <w:sz w:val="20"/>
          <w:szCs w:val="20"/>
        </w:rPr>
        <w:lastRenderedPageBreak/>
        <w:fldChar w:fldCharType="begin">
          <w:ffData>
            <w:name w:val=""/>
            <w:enabled/>
            <w:calcOnExit w:val="0"/>
            <w:checkBox>
              <w:size w:val="24"/>
              <w:default w:val="0"/>
            </w:checkBox>
          </w:ffData>
        </w:fldChar>
      </w:r>
      <w:r w:rsidRPr="00FB7B41">
        <w:rPr>
          <w:rFonts w:ascii="Palatino Linotype" w:eastAsia="Times New Roman" w:hAnsi="Palatino Linotype"/>
          <w:bCs/>
          <w:color w:val="000000"/>
          <w:sz w:val="20"/>
          <w:szCs w:val="20"/>
        </w:rPr>
        <w:instrText xml:space="preserve"> FORMCHECKBOX </w:instrText>
      </w:r>
      <w:r w:rsidR="00000000">
        <w:rPr>
          <w:rFonts w:ascii="Palatino Linotype" w:eastAsia="Times New Roman" w:hAnsi="Palatino Linotype"/>
          <w:bCs/>
          <w:color w:val="000000"/>
          <w:sz w:val="20"/>
          <w:szCs w:val="20"/>
        </w:rPr>
      </w:r>
      <w:r w:rsidR="00000000">
        <w:rPr>
          <w:rFonts w:ascii="Palatino Linotype" w:eastAsia="Times New Roman" w:hAnsi="Palatino Linotype"/>
          <w:bCs/>
          <w:color w:val="000000"/>
          <w:sz w:val="20"/>
          <w:szCs w:val="20"/>
        </w:rPr>
        <w:fldChar w:fldCharType="separate"/>
      </w:r>
      <w:r w:rsidRPr="00FB7B41">
        <w:rPr>
          <w:rFonts w:ascii="Palatino Linotype" w:eastAsia="Times New Roman" w:hAnsi="Palatino Linotype"/>
          <w:bCs/>
          <w:color w:val="000000"/>
          <w:sz w:val="20"/>
          <w:szCs w:val="20"/>
        </w:rPr>
        <w:fldChar w:fldCharType="end"/>
      </w:r>
      <w:r w:rsidRPr="00FB7B41">
        <w:rPr>
          <w:rFonts w:ascii="Palatino Linotype" w:eastAsia="Times New Roman" w:hAnsi="Palatino Linotype"/>
          <w:bCs/>
          <w:color w:val="000000"/>
          <w:sz w:val="20"/>
          <w:szCs w:val="20"/>
        </w:rPr>
        <w:t xml:space="preserve"> nel caso di sentenze a carico, la società ha adottato atti e misure di completa ed effettiva dissociazione dalla condotta penalmente sanzionata, dimostrabili con la documentazione allegata </w:t>
      </w:r>
    </w:p>
    <w:p w14:paraId="14C39215" w14:textId="77777777" w:rsidR="00B7175B" w:rsidRPr="00FB7B41" w:rsidRDefault="00B7175B" w:rsidP="00B7175B">
      <w:pPr>
        <w:pStyle w:val="Corpotesto"/>
        <w:spacing w:line="240" w:lineRule="atLeast"/>
        <w:ind w:left="709"/>
        <w:rPr>
          <w:rFonts w:ascii="Palatino Linotype" w:hAnsi="Palatino Linotype" w:cs="Arial"/>
          <w:bCs/>
          <w:color w:val="000000"/>
          <w:sz w:val="20"/>
        </w:rPr>
      </w:pPr>
      <w:r w:rsidRPr="00FB7B41">
        <w:rPr>
          <w:rFonts w:ascii="Palatino Linotype" w:hAnsi="Palatino Linotype" w:cs="Arial"/>
          <w:bCs/>
          <w:color w:val="000000"/>
          <w:sz w:val="20"/>
        </w:rPr>
        <w:t>…...........................................................................................…................................................................................</w:t>
      </w:r>
    </w:p>
    <w:p w14:paraId="2DC7EE6C" w14:textId="77777777" w:rsidR="00B7175B" w:rsidRPr="00FB7B41" w:rsidRDefault="00B7175B" w:rsidP="00B7175B">
      <w:pPr>
        <w:pStyle w:val="Corpotesto"/>
        <w:spacing w:line="240" w:lineRule="atLeast"/>
        <w:ind w:left="-100" w:firstLine="809"/>
        <w:rPr>
          <w:rFonts w:ascii="Palatino Linotype" w:hAnsi="Palatino Linotype" w:cs="Arial"/>
          <w:bCs/>
          <w:color w:val="000000"/>
          <w:sz w:val="20"/>
        </w:rPr>
      </w:pPr>
      <w:r w:rsidRPr="00FB7B41">
        <w:rPr>
          <w:rFonts w:ascii="Palatino Linotype" w:hAnsi="Palatino Linotype" w:cs="Arial"/>
          <w:bCs/>
          <w:color w:val="000000"/>
          <w:sz w:val="20"/>
        </w:rPr>
        <w:t>…...........................................................................................…................................................................................</w:t>
      </w:r>
    </w:p>
    <w:p w14:paraId="6A1260F3" w14:textId="77777777" w:rsidR="00B7175B" w:rsidRPr="00FB7B41" w:rsidRDefault="00B7175B" w:rsidP="00B7175B">
      <w:pPr>
        <w:pStyle w:val="Corpotesto"/>
        <w:spacing w:line="240" w:lineRule="atLeast"/>
        <w:ind w:left="-100" w:firstLine="809"/>
        <w:rPr>
          <w:rFonts w:ascii="Palatino Linotype" w:hAnsi="Palatino Linotype" w:cs="Arial"/>
          <w:bCs/>
          <w:color w:val="000000"/>
          <w:sz w:val="20"/>
        </w:rPr>
      </w:pPr>
      <w:r w:rsidRPr="00FB7B41">
        <w:rPr>
          <w:rFonts w:ascii="Palatino Linotype" w:hAnsi="Palatino Linotype" w:cs="Arial"/>
          <w:bCs/>
          <w:color w:val="000000"/>
          <w:sz w:val="20"/>
        </w:rPr>
        <w:t>…...........................................................................................…................................................................................</w:t>
      </w:r>
    </w:p>
    <w:p w14:paraId="0F8960FB" w14:textId="245A2F03" w:rsidR="00B7175B" w:rsidRDefault="00B7175B" w:rsidP="004D03CD">
      <w:pPr>
        <w:autoSpaceDE w:val="0"/>
        <w:autoSpaceDN w:val="0"/>
        <w:adjustRightInd w:val="0"/>
        <w:jc w:val="both"/>
        <w:rPr>
          <w:rFonts w:ascii="Palatino Linotype" w:hAnsi="Palatino Linotype" w:cs="Arial"/>
          <w:sz w:val="20"/>
          <w:szCs w:val="20"/>
        </w:rPr>
      </w:pPr>
    </w:p>
    <w:p w14:paraId="2230E12F" w14:textId="6E90B92F" w:rsidR="00FB7B41" w:rsidRDefault="00FB7B41"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t>(**) Nota - nel caso in cui nell’anno antecedente la data di pubblicazione del bando di gara relativo alla presente procedura sia avvenuta una cessione di azienda o di ramo d’azienda, (in qualsiasi forma compreso l’affitto) incorporazione o fusione societaria, la dichiarazione dovrà essere resa anche per i soggetti che hanno operato presso la società cedente, incorporata o le società fusesi, ovvero che sono cessati dalla relativa carica.</w:t>
      </w:r>
    </w:p>
    <w:p w14:paraId="73259227" w14:textId="77777777" w:rsidR="00FB7B41" w:rsidRPr="00FB7B41" w:rsidRDefault="00FB7B41" w:rsidP="00FB7B41">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non vi sono soggetti cessati dalle cariche societarie indicate all’art. 80 comma 3 del D. Lgs. n. 50/2016 e s.m.i.; </w:t>
      </w:r>
    </w:p>
    <w:p w14:paraId="0364C441" w14:textId="79DB6DDD" w:rsidR="00FB7B41" w:rsidRPr="00FB7B41" w:rsidRDefault="00FB7B41" w:rsidP="00FB7B41">
      <w:pPr>
        <w:spacing w:before="77" w:line="480" w:lineRule="auto"/>
        <w:ind w:left="72"/>
        <w:jc w:val="center"/>
        <w:textAlignment w:val="baseline"/>
        <w:rPr>
          <w:rFonts w:ascii="Palatino Linotype" w:hAnsi="Palatino Linotype" w:cs="Arial"/>
          <w:b/>
          <w:bCs/>
          <w:sz w:val="21"/>
          <w:szCs w:val="21"/>
        </w:rPr>
      </w:pPr>
      <w:r w:rsidRPr="00FB7B41">
        <w:rPr>
          <w:rFonts w:ascii="Palatino Linotype" w:hAnsi="Palatino Linotype" w:cs="Arial"/>
          <w:b/>
          <w:bCs/>
          <w:sz w:val="21"/>
          <w:szCs w:val="21"/>
        </w:rPr>
        <w:t>PER TUTTI I CONCORRENTI</w:t>
      </w:r>
    </w:p>
    <w:p w14:paraId="0D43B929" w14:textId="73FBA1FE" w:rsidR="00207EAE" w:rsidRDefault="00207EAE" w:rsidP="00207EAE">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207EAE">
        <w:rPr>
          <w:rFonts w:ascii="Palatino Linotype" w:hAnsi="Palatino Linotype" w:cs="Arial"/>
          <w:sz w:val="20"/>
          <w:szCs w:val="20"/>
        </w:rPr>
        <w:t>di non incorrere nelle cause di esclusione di cui all’art. 80, comma 5 lett. f-bis) e f-ter) del Codice;</w:t>
      </w:r>
    </w:p>
    <w:p w14:paraId="178286EC" w14:textId="057ECE59" w:rsidR="00F646CF" w:rsidRDefault="00F646CF" w:rsidP="00207EAE">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egge 22.11.2002, n. 266 (i soggetti che si avvalgono dei piani 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7A230CC5" w14:textId="77777777" w:rsidR="00207EAE" w:rsidRPr="00207EAE" w:rsidRDefault="00207EAE" w:rsidP="00207EAE">
      <w:pPr>
        <w:autoSpaceDE w:val="0"/>
        <w:autoSpaceDN w:val="0"/>
        <w:adjustRightInd w:val="0"/>
        <w:jc w:val="both"/>
        <w:rPr>
          <w:rFonts w:ascii="Palatino Linotype" w:hAnsi="Palatino Linotype" w:cs="Arial"/>
          <w:sz w:val="20"/>
          <w:szCs w:val="20"/>
        </w:rPr>
      </w:pPr>
    </w:p>
    <w:p w14:paraId="29F69101" w14:textId="2DADC838" w:rsidR="00FB7B41" w:rsidRPr="00207EAE" w:rsidRDefault="00207EAE" w:rsidP="00207EAE">
      <w:pPr>
        <w:autoSpaceDE w:val="0"/>
        <w:autoSpaceDN w:val="0"/>
        <w:adjustRightInd w:val="0"/>
        <w:jc w:val="both"/>
        <w:rPr>
          <w:rFonts w:ascii="Palatino Linotype" w:hAnsi="Palatino Linotype" w:cs="Arial"/>
          <w:i/>
          <w:iCs/>
          <w:sz w:val="18"/>
          <w:szCs w:val="18"/>
          <w:u w:val="single"/>
        </w:rPr>
      </w:pPr>
      <w:r w:rsidRPr="00207EAE">
        <w:rPr>
          <w:rFonts w:ascii="Palatino Linotype" w:hAnsi="Palatino Linotype" w:cs="Arial"/>
          <w:i/>
          <w:iCs/>
          <w:sz w:val="18"/>
          <w:szCs w:val="18"/>
          <w:u w:val="single"/>
        </w:rPr>
        <w:t>limitatamente alle società di professionisti:</w:t>
      </w:r>
    </w:p>
    <w:p w14:paraId="3CA724CB" w14:textId="77777777" w:rsidR="00207EAE" w:rsidRPr="00207EAE" w:rsidRDefault="00207EAE" w:rsidP="00207EAE">
      <w:pPr>
        <w:autoSpaceDE w:val="0"/>
        <w:autoSpaceDN w:val="0"/>
        <w:adjustRightInd w:val="0"/>
        <w:jc w:val="both"/>
        <w:rPr>
          <w:rFonts w:ascii="Palatino Linotype" w:hAnsi="Palatino Linotype" w:cs="Arial"/>
          <w:sz w:val="20"/>
          <w:szCs w:val="20"/>
        </w:rPr>
      </w:pPr>
      <w:r w:rsidRPr="00207EAE">
        <w:rPr>
          <w:rFonts w:ascii="Palatino Linotype" w:hAnsi="Palatino Linotype" w:cs="Arial"/>
          <w:sz w:val="20"/>
          <w:szCs w:val="20"/>
        </w:rPr>
        <w:fldChar w:fldCharType="begin">
          <w:ffData>
            <w:name w:val=""/>
            <w:enabled/>
            <w:calcOnExit w:val="0"/>
            <w:checkBox>
              <w:size w:val="24"/>
              <w:default w:val="0"/>
            </w:checkBox>
          </w:ffData>
        </w:fldChar>
      </w:r>
      <w:r w:rsidRPr="00207EAE">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207EAE">
        <w:rPr>
          <w:rFonts w:ascii="Palatino Linotype" w:hAnsi="Palatino Linotype" w:cs="Arial"/>
          <w:sz w:val="20"/>
          <w:szCs w:val="20"/>
        </w:rPr>
        <w:fldChar w:fldCharType="end"/>
      </w:r>
      <w:r w:rsidRPr="00207EAE">
        <w:rPr>
          <w:rFonts w:ascii="Palatino Linotype" w:hAnsi="Palatino Linotype" w:cs="Arial"/>
          <w:sz w:val="20"/>
          <w:szCs w:val="20"/>
        </w:rPr>
        <w:t xml:space="preserve"> di essere in possesso dei requisiti, di cui all’art. 2 del D.M. 02/12/2016 n° 263, pubblicato sulla G.U. del 13/02/2017;</w:t>
      </w:r>
    </w:p>
    <w:p w14:paraId="733B4667" w14:textId="77777777" w:rsidR="00207EAE" w:rsidRDefault="00207EAE" w:rsidP="00207EAE">
      <w:pPr>
        <w:pStyle w:val="Paragrafoelenco2"/>
        <w:tabs>
          <w:tab w:val="left" w:pos="300"/>
          <w:tab w:val="left" w:pos="8496"/>
        </w:tabs>
        <w:suppressAutoHyphens/>
        <w:spacing w:line="240" w:lineRule="atLeast"/>
        <w:ind w:left="0"/>
        <w:jc w:val="both"/>
        <w:rPr>
          <w:rFonts w:ascii="Arial" w:hAnsi="Arial" w:cs="Arial"/>
          <w:i/>
          <w:u w:val="single"/>
        </w:rPr>
      </w:pPr>
    </w:p>
    <w:p w14:paraId="4408C246" w14:textId="77777777" w:rsidR="00207EAE" w:rsidRPr="00207EAE" w:rsidRDefault="00207EAE" w:rsidP="00207EAE">
      <w:pPr>
        <w:autoSpaceDE w:val="0"/>
        <w:autoSpaceDN w:val="0"/>
        <w:adjustRightInd w:val="0"/>
        <w:jc w:val="both"/>
        <w:rPr>
          <w:rFonts w:ascii="Palatino Linotype" w:hAnsi="Palatino Linotype" w:cs="Arial"/>
          <w:i/>
          <w:iCs/>
          <w:sz w:val="18"/>
          <w:szCs w:val="18"/>
          <w:u w:val="single"/>
        </w:rPr>
      </w:pPr>
      <w:r w:rsidRPr="00207EAE">
        <w:rPr>
          <w:rFonts w:ascii="Palatino Linotype" w:hAnsi="Palatino Linotype" w:cs="Arial"/>
          <w:i/>
          <w:iCs/>
          <w:sz w:val="18"/>
          <w:szCs w:val="18"/>
          <w:u w:val="single"/>
        </w:rPr>
        <w:t>limitatamente alle società di ingegneria:</w:t>
      </w:r>
    </w:p>
    <w:p w14:paraId="027CEBFD" w14:textId="77777777" w:rsidR="00207EAE" w:rsidRPr="00207EAE" w:rsidRDefault="00207EAE" w:rsidP="00207EAE">
      <w:pPr>
        <w:autoSpaceDE w:val="0"/>
        <w:autoSpaceDN w:val="0"/>
        <w:adjustRightInd w:val="0"/>
        <w:jc w:val="both"/>
        <w:rPr>
          <w:rFonts w:ascii="Palatino Linotype" w:hAnsi="Palatino Linotype" w:cs="Arial"/>
          <w:sz w:val="20"/>
          <w:szCs w:val="20"/>
        </w:rPr>
      </w:pPr>
      <w:r w:rsidRPr="00207EAE">
        <w:rPr>
          <w:rFonts w:ascii="Palatino Linotype" w:hAnsi="Palatino Linotype" w:cs="Arial"/>
          <w:sz w:val="20"/>
          <w:szCs w:val="20"/>
        </w:rPr>
        <w:fldChar w:fldCharType="begin">
          <w:ffData>
            <w:name w:val=""/>
            <w:enabled/>
            <w:calcOnExit w:val="0"/>
            <w:checkBox>
              <w:size w:val="24"/>
              <w:default w:val="0"/>
            </w:checkBox>
          </w:ffData>
        </w:fldChar>
      </w:r>
      <w:r w:rsidRPr="00207EAE">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207EAE">
        <w:rPr>
          <w:rFonts w:ascii="Palatino Linotype" w:hAnsi="Palatino Linotype" w:cs="Arial"/>
          <w:sz w:val="20"/>
          <w:szCs w:val="20"/>
        </w:rPr>
        <w:fldChar w:fldCharType="end"/>
      </w:r>
      <w:r w:rsidRPr="00207EAE">
        <w:rPr>
          <w:rFonts w:ascii="Palatino Linotype" w:hAnsi="Palatino Linotype" w:cs="Arial"/>
          <w:sz w:val="20"/>
          <w:szCs w:val="20"/>
        </w:rPr>
        <w:t xml:space="preserve"> di essere in possesso dei requisiti, di cui all’art. 3 del D.M. 02/12/2016 n° 263, pubblicato sulla G.U. del 13/02/2017 e che il /i direttore/i tecnico è/sono:</w:t>
      </w:r>
    </w:p>
    <w:p w14:paraId="0D75E875" w14:textId="77777777" w:rsidR="00207EAE" w:rsidRPr="00207EAE" w:rsidRDefault="00207EAE" w:rsidP="00207EAE">
      <w:pPr>
        <w:pStyle w:val="Paragrafoelenco"/>
        <w:numPr>
          <w:ilvl w:val="0"/>
          <w:numId w:val="15"/>
        </w:numPr>
        <w:autoSpaceDE w:val="0"/>
        <w:autoSpaceDN w:val="0"/>
        <w:adjustRightInd w:val="0"/>
        <w:jc w:val="both"/>
        <w:rPr>
          <w:rFonts w:ascii="Palatino Linotype" w:hAnsi="Palatino Linotype" w:cs="Arial"/>
          <w:sz w:val="20"/>
          <w:szCs w:val="20"/>
        </w:rPr>
      </w:pPr>
      <w:r w:rsidRPr="00207EAE">
        <w:rPr>
          <w:rFonts w:ascii="Palatino Linotype" w:hAnsi="Palatino Linotype" w:cs="Arial"/>
          <w:sz w:val="20"/>
          <w:szCs w:val="20"/>
        </w:rPr>
        <w:t>_________________ iscritto all’ Albo professionale degli_______________  della Provincia di_____________ dal   _____________ al n.______________;</w:t>
      </w:r>
    </w:p>
    <w:p w14:paraId="7F639609" w14:textId="77777777" w:rsidR="00207EAE" w:rsidRPr="00207EAE" w:rsidRDefault="00207EAE" w:rsidP="00207EAE">
      <w:pPr>
        <w:pStyle w:val="Paragrafoelenco"/>
        <w:numPr>
          <w:ilvl w:val="0"/>
          <w:numId w:val="15"/>
        </w:numPr>
        <w:autoSpaceDE w:val="0"/>
        <w:autoSpaceDN w:val="0"/>
        <w:adjustRightInd w:val="0"/>
        <w:jc w:val="both"/>
        <w:rPr>
          <w:rFonts w:ascii="Palatino Linotype" w:hAnsi="Palatino Linotype" w:cs="Arial"/>
          <w:sz w:val="20"/>
          <w:szCs w:val="20"/>
        </w:rPr>
      </w:pPr>
      <w:r w:rsidRPr="00207EAE">
        <w:rPr>
          <w:rFonts w:ascii="Palatino Linotype" w:hAnsi="Palatino Linotype" w:cs="Arial"/>
          <w:sz w:val="20"/>
          <w:szCs w:val="20"/>
        </w:rPr>
        <w:t>________________ iscritto all’ Albo professionale degli_______________  della Provincia di_____________ dal ___________________ al n._________________;</w:t>
      </w:r>
    </w:p>
    <w:p w14:paraId="40B05271" w14:textId="4757858D" w:rsidR="00B7175B" w:rsidRDefault="00B7175B" w:rsidP="004D03CD">
      <w:pPr>
        <w:autoSpaceDE w:val="0"/>
        <w:autoSpaceDN w:val="0"/>
        <w:adjustRightInd w:val="0"/>
        <w:jc w:val="both"/>
        <w:rPr>
          <w:rFonts w:ascii="Palatino Linotype" w:hAnsi="Palatino Linotype" w:cs="Arial"/>
          <w:sz w:val="20"/>
          <w:szCs w:val="20"/>
        </w:rPr>
      </w:pPr>
    </w:p>
    <w:p w14:paraId="621B7C47" w14:textId="100DDD10" w:rsidR="00207EAE" w:rsidRPr="00207EAE" w:rsidRDefault="00207EAE" w:rsidP="00207EAE">
      <w:pPr>
        <w:autoSpaceDE w:val="0"/>
        <w:autoSpaceDN w:val="0"/>
        <w:adjustRightInd w:val="0"/>
        <w:jc w:val="both"/>
        <w:rPr>
          <w:rFonts w:ascii="Palatino Linotype" w:hAnsi="Palatino Linotype" w:cs="Arial"/>
          <w:i/>
          <w:iCs/>
          <w:sz w:val="18"/>
          <w:szCs w:val="18"/>
          <w:u w:val="single"/>
        </w:rPr>
      </w:pPr>
      <w:r w:rsidRPr="00207EAE">
        <w:rPr>
          <w:rFonts w:ascii="Palatino Linotype" w:hAnsi="Palatino Linotype" w:cs="Arial"/>
          <w:i/>
          <w:iCs/>
          <w:sz w:val="18"/>
          <w:szCs w:val="18"/>
          <w:u w:val="single"/>
        </w:rPr>
        <w:t>consorzi stabili di società di professionisti e di società di ingegneria:</w:t>
      </w:r>
    </w:p>
    <w:p w14:paraId="03AB5D86" w14:textId="5F5D0ECE" w:rsidR="00B7175B" w:rsidRDefault="00207EAE" w:rsidP="00207EAE">
      <w:pPr>
        <w:autoSpaceDE w:val="0"/>
        <w:autoSpaceDN w:val="0"/>
        <w:adjustRightInd w:val="0"/>
        <w:jc w:val="both"/>
        <w:rPr>
          <w:rFonts w:ascii="Palatino Linotype" w:hAnsi="Palatino Linotype" w:cs="Arial"/>
          <w:sz w:val="20"/>
          <w:szCs w:val="20"/>
        </w:rPr>
      </w:pPr>
      <w:r w:rsidRPr="001B4947">
        <w:rPr>
          <w:rFonts w:ascii="Arial" w:hAnsi="Arial" w:cs="Arial"/>
          <w:sz w:val="18"/>
          <w:szCs w:val="18"/>
        </w:rPr>
        <w:fldChar w:fldCharType="begin">
          <w:ffData>
            <w:name w:val=""/>
            <w:enabled/>
            <w:calcOnExit w:val="0"/>
            <w:checkBox>
              <w:size w:val="24"/>
              <w:default w:val="0"/>
            </w:checkBox>
          </w:ffData>
        </w:fldChar>
      </w:r>
      <w:r w:rsidRPr="001B4947">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1B4947">
        <w:rPr>
          <w:rFonts w:ascii="Arial" w:hAnsi="Arial" w:cs="Arial"/>
          <w:sz w:val="18"/>
          <w:szCs w:val="18"/>
        </w:rPr>
        <w:fldChar w:fldCharType="end"/>
      </w:r>
      <w:r>
        <w:rPr>
          <w:rFonts w:ascii="Arial" w:hAnsi="Arial" w:cs="Arial"/>
          <w:sz w:val="18"/>
          <w:szCs w:val="18"/>
        </w:rPr>
        <w:t xml:space="preserve"> </w:t>
      </w:r>
      <w:r w:rsidRPr="00207EAE">
        <w:rPr>
          <w:rFonts w:ascii="Palatino Linotype" w:hAnsi="Palatino Linotype" w:cs="Arial"/>
          <w:sz w:val="20"/>
          <w:szCs w:val="20"/>
        </w:rPr>
        <w:t>se consorzi stabili di società di professionisti e di società di ingegneria costituiti ai sensi dell’art. 45 comma 2 lett. c) del codice, dichiarano di essere in possesso dei requisiti di cui all’art. 5 del D.M. 2 dicembre 2016 n. 263 Ministero delle Infrastrutture e dei Trasporti;</w:t>
      </w:r>
    </w:p>
    <w:p w14:paraId="4C58D385" w14:textId="06B7686A" w:rsidR="00207EAE" w:rsidRPr="00207EAE" w:rsidRDefault="00207EAE" w:rsidP="004D03CD">
      <w:pPr>
        <w:autoSpaceDE w:val="0"/>
        <w:autoSpaceDN w:val="0"/>
        <w:adjustRightInd w:val="0"/>
        <w:jc w:val="both"/>
        <w:rPr>
          <w:rFonts w:ascii="Arial" w:hAnsi="Arial" w:cs="Arial"/>
          <w:sz w:val="18"/>
          <w:szCs w:val="18"/>
        </w:rPr>
      </w:pPr>
    </w:p>
    <w:p w14:paraId="7F7CCEF6" w14:textId="36B42582" w:rsidR="00207EAE" w:rsidRPr="00207EAE" w:rsidRDefault="00207EAE" w:rsidP="00207EAE">
      <w:pPr>
        <w:autoSpaceDE w:val="0"/>
        <w:autoSpaceDN w:val="0"/>
        <w:adjustRightInd w:val="0"/>
        <w:jc w:val="both"/>
        <w:rPr>
          <w:rFonts w:ascii="Arial" w:hAnsi="Arial" w:cs="Arial"/>
          <w:sz w:val="18"/>
          <w:szCs w:val="18"/>
        </w:rPr>
      </w:pPr>
      <w:r w:rsidRPr="001B4947">
        <w:rPr>
          <w:rFonts w:ascii="Arial" w:hAnsi="Arial" w:cs="Arial"/>
          <w:sz w:val="18"/>
          <w:szCs w:val="18"/>
        </w:rPr>
        <w:lastRenderedPageBreak/>
        <w:fldChar w:fldCharType="begin">
          <w:ffData>
            <w:name w:val=""/>
            <w:enabled/>
            <w:calcOnExit w:val="0"/>
            <w:checkBox>
              <w:size w:val="24"/>
              <w:default w:val="0"/>
            </w:checkBox>
          </w:ffData>
        </w:fldChar>
      </w:r>
      <w:r w:rsidRPr="001B4947">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1B4947">
        <w:rPr>
          <w:rFonts w:ascii="Arial" w:hAnsi="Arial" w:cs="Arial"/>
          <w:sz w:val="18"/>
          <w:szCs w:val="18"/>
        </w:rPr>
        <w:fldChar w:fldCharType="end"/>
      </w:r>
      <w:r w:rsidRPr="001B4947">
        <w:rPr>
          <w:rFonts w:ascii="Arial" w:hAnsi="Arial" w:cs="Arial"/>
          <w:sz w:val="18"/>
          <w:szCs w:val="18"/>
        </w:rPr>
        <w:t xml:space="preserve"> </w:t>
      </w:r>
      <w:r w:rsidRPr="00207EAE">
        <w:rPr>
          <w:rFonts w:ascii="Palatino Linotype" w:hAnsi="Palatino Linotype" w:cs="Arial"/>
          <w:sz w:val="20"/>
          <w:szCs w:val="20"/>
        </w:rPr>
        <w:t xml:space="preserve">con riferimento </w:t>
      </w:r>
      <w:r w:rsidR="00F646CF" w:rsidRPr="00207EAE">
        <w:rPr>
          <w:rFonts w:ascii="Palatino Linotype" w:hAnsi="Palatino Linotype" w:cs="Arial"/>
          <w:sz w:val="20"/>
          <w:szCs w:val="20"/>
        </w:rPr>
        <w:t>al</w:t>
      </w:r>
      <w:r w:rsidRPr="00207EAE">
        <w:rPr>
          <w:rFonts w:ascii="Palatino Linotype" w:hAnsi="Palatino Linotype" w:cs="Arial"/>
          <w:sz w:val="20"/>
          <w:szCs w:val="20"/>
        </w:rPr>
        <w:t xml:space="preserve"> </w:t>
      </w:r>
      <w:r w:rsidRPr="00F646CF">
        <w:rPr>
          <w:rFonts w:ascii="Palatino Linotype" w:hAnsi="Palatino Linotype" w:cs="Arial"/>
          <w:b/>
          <w:bCs/>
          <w:sz w:val="20"/>
          <w:szCs w:val="20"/>
        </w:rPr>
        <w:t>GRUPPO DI LAVORO</w:t>
      </w:r>
      <w:r w:rsidRPr="00207EAE">
        <w:rPr>
          <w:rFonts w:ascii="Palatino Linotype" w:hAnsi="Palatino Linotype" w:cs="Arial"/>
          <w:sz w:val="20"/>
          <w:szCs w:val="20"/>
        </w:rPr>
        <w:t xml:space="preserve"> per i professionisti designati all’espletamento delle prestazioni sono indicati i seguenti dati: nome, cognome, data di nascita, codice fiscale, iscrizione al relativo albo professionale, rapporto  e precisamente</w:t>
      </w:r>
      <w:r w:rsidR="008C56C1">
        <w:rPr>
          <w:rFonts w:ascii="Palatino Linotype" w:hAnsi="Palatino Linotype" w:cs="Arial"/>
          <w:sz w:val="20"/>
          <w:szCs w:val="20"/>
        </w:rPr>
        <w:t>:</w:t>
      </w:r>
    </w:p>
    <w:p w14:paraId="4B6E4D75" w14:textId="7054D5F1" w:rsidR="00721A10" w:rsidRDefault="00721A10" w:rsidP="00C36049">
      <w:pPr>
        <w:tabs>
          <w:tab w:val="left" w:pos="5400"/>
        </w:tabs>
        <w:spacing w:after="240"/>
        <w:ind w:left="142"/>
        <w:jc w:val="both"/>
        <w:rPr>
          <w:rFonts w:ascii="Palatino Linotype" w:hAnsi="Palatino Linotype" w:cs="Arial"/>
          <w:b/>
          <w:bCs/>
          <w:sz w:val="20"/>
          <w:szCs w:val="20"/>
        </w:rPr>
      </w:pPr>
      <w:r w:rsidRPr="00721A10">
        <w:rPr>
          <w:rFonts w:ascii="Palatino Linotype" w:hAnsi="Palatino Linotype" w:cs="Arial"/>
          <w:b/>
          <w:bCs/>
          <w:sz w:val="20"/>
          <w:szCs w:val="20"/>
        </w:rPr>
        <w:t xml:space="preserve">1 PROJECT MANAGER (Coordinatore della Progettazione) – in possesso di </w:t>
      </w:r>
      <w:r w:rsidR="00275287" w:rsidRPr="00275287">
        <w:rPr>
          <w:rFonts w:ascii="Palatino Linotype" w:hAnsi="Palatino Linotype" w:cs="Arial"/>
          <w:b/>
          <w:bCs/>
          <w:sz w:val="20"/>
          <w:szCs w:val="20"/>
        </w:rPr>
        <w:t xml:space="preserve">di laurea magistrale in ingegneria </w:t>
      </w:r>
      <w:r w:rsidR="00275287">
        <w:rPr>
          <w:rFonts w:ascii="Palatino Linotype" w:hAnsi="Palatino Linotype" w:cs="Arial"/>
          <w:b/>
          <w:bCs/>
          <w:sz w:val="20"/>
          <w:szCs w:val="20"/>
        </w:rPr>
        <w:t xml:space="preserve">ed in possesso di </w:t>
      </w:r>
      <w:r w:rsidRPr="00721A10">
        <w:rPr>
          <w:rFonts w:ascii="Palatino Linotype" w:hAnsi="Palatino Linotype" w:cs="Arial"/>
          <w:b/>
          <w:bCs/>
          <w:sz w:val="20"/>
          <w:szCs w:val="20"/>
        </w:rPr>
        <w:t>attestato, rilasciato da Ente certificatore e/o master universitario di I° livello,</w:t>
      </w:r>
      <w:r w:rsidR="005F1816">
        <w:rPr>
          <w:rFonts w:ascii="Palatino Linotype" w:hAnsi="Palatino Linotype" w:cs="Arial"/>
          <w:b/>
          <w:bCs/>
          <w:sz w:val="20"/>
          <w:szCs w:val="20"/>
        </w:rPr>
        <w:t xml:space="preserve"> ovvero esperienza ultradecennale</w:t>
      </w:r>
      <w:r w:rsidRPr="00721A10">
        <w:rPr>
          <w:rFonts w:ascii="Palatino Linotype" w:hAnsi="Palatino Linotype" w:cs="Arial"/>
          <w:b/>
          <w:bCs/>
          <w:sz w:val="20"/>
          <w:szCs w:val="20"/>
        </w:rPr>
        <w:t xml:space="preserve"> incaricato dell’integrazione tra le varie prestazioni specialistiche ai sensi dell’articolo 24, comma 5, secondo periodo, del Codice</w:t>
      </w:r>
    </w:p>
    <w:p w14:paraId="14536B96" w14:textId="77777777" w:rsidR="00003471" w:rsidRDefault="00721A10" w:rsidP="00721A10">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Nome Cognome ………………………………….………………..……. nato a ………….….…..…………………… il …...../…...../…... e residente a ………………………….………………… via ……………………………………………… iscritto all’ Albo degli ...................................................................... di ……………………………………………..……..…al n .………………………………………... dal ……………………. partita IVA ............................................ Codice Fiscale ……….…..............................................  tel. N …………………………………………..….</w:t>
      </w:r>
      <w:r w:rsidRPr="00C36049">
        <w:rPr>
          <w:rFonts w:ascii="Palatino Linotype" w:hAnsi="Palatino Linotype" w:cs="Arial"/>
          <w:sz w:val="20"/>
          <w:szCs w:val="20"/>
        </w:rPr>
        <w:tab/>
        <w:t xml:space="preserve"> fax n. ……………………………… e-mail: ………………………………………….. PEC ………………..…………………………… </w:t>
      </w:r>
      <w:r>
        <w:rPr>
          <w:rFonts w:ascii="Palatino Linotype" w:hAnsi="Palatino Linotype" w:cs="Arial"/>
          <w:sz w:val="20"/>
          <w:szCs w:val="20"/>
        </w:rPr>
        <w:t xml:space="preserve">in possesso della qualifica di </w:t>
      </w:r>
      <w:r w:rsidRPr="00721A10">
        <w:rPr>
          <w:rFonts w:ascii="Palatino Linotype" w:hAnsi="Palatino Linotype" w:cs="Arial"/>
          <w:b/>
          <w:bCs/>
          <w:sz w:val="20"/>
          <w:szCs w:val="20"/>
        </w:rPr>
        <w:t>PROJECT MANAGER</w:t>
      </w:r>
      <w:r>
        <w:rPr>
          <w:rFonts w:ascii="Palatino Linotype" w:hAnsi="Palatino Linotype" w:cs="Arial"/>
          <w:b/>
          <w:bCs/>
          <w:sz w:val="20"/>
          <w:szCs w:val="20"/>
        </w:rPr>
        <w:t xml:space="preserve"> certificazione n°……… rilasciata da…………………… il ………. Ovvero possesso di master universitario di …… livello …..conseguito presso ……………………. In data ………….</w:t>
      </w:r>
      <w:r>
        <w:rPr>
          <w:rFonts w:ascii="Palatino Linotype" w:hAnsi="Palatino Linotype" w:cs="Arial"/>
          <w:sz w:val="20"/>
          <w:szCs w:val="20"/>
        </w:rPr>
        <w:t xml:space="preserve"> </w:t>
      </w:r>
      <w:r w:rsidR="00003471" w:rsidRPr="00003471">
        <w:rPr>
          <w:rFonts w:ascii="Palatino Linotype" w:hAnsi="Palatino Linotype" w:cs="Arial"/>
          <w:sz w:val="20"/>
          <w:szCs w:val="20"/>
        </w:rPr>
        <w:t>O</w:t>
      </w:r>
      <w:r w:rsidR="00003471">
        <w:rPr>
          <w:rFonts w:ascii="Palatino Linotype" w:hAnsi="Palatino Linotype" w:cs="Arial"/>
          <w:sz w:val="20"/>
          <w:szCs w:val="20"/>
        </w:rPr>
        <w:t>vvero possesso di</w:t>
      </w:r>
      <w:r w:rsidR="00003471" w:rsidRPr="00003471">
        <w:rPr>
          <w:rFonts w:ascii="Palatino Linotype" w:hAnsi="Palatino Linotype" w:cs="Arial"/>
          <w:sz w:val="20"/>
          <w:szCs w:val="20"/>
        </w:rPr>
        <w:t xml:space="preserve"> comprovata competenza con esperienza professionale ultradecennale per aver svolto il medesimo ruolo in servizi analoghi</w:t>
      </w:r>
      <w:r w:rsidR="00003471">
        <w:rPr>
          <w:rFonts w:ascii="Palatino Linotype" w:hAnsi="Palatino Linotype" w:cs="Arial"/>
          <w:sz w:val="20"/>
          <w:szCs w:val="20"/>
        </w:rPr>
        <w:t xml:space="preserve"> come di seguito elencata:</w:t>
      </w:r>
    </w:p>
    <w:p w14:paraId="1E0A508F" w14:textId="25D916FB" w:rsidR="00003471" w:rsidRDefault="00003471" w:rsidP="00721A10">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w:t>
      </w:r>
    </w:p>
    <w:p w14:paraId="3F4D0B1D" w14:textId="4D2456EA" w:rsidR="00721A10" w:rsidRPr="00C36049" w:rsidRDefault="00721A10" w:rsidP="00721A10">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709499C3" w14:textId="36030371" w:rsidR="00C36049" w:rsidRPr="00C36049" w:rsidRDefault="00721A10" w:rsidP="00C36049">
      <w:pPr>
        <w:tabs>
          <w:tab w:val="left" w:pos="5400"/>
        </w:tabs>
        <w:spacing w:after="240"/>
        <w:ind w:left="142"/>
        <w:jc w:val="both"/>
        <w:rPr>
          <w:rFonts w:ascii="Palatino Linotype" w:hAnsi="Palatino Linotype" w:cs="Arial"/>
          <w:b/>
          <w:bCs/>
          <w:sz w:val="20"/>
          <w:szCs w:val="20"/>
        </w:rPr>
      </w:pPr>
      <w:r>
        <w:rPr>
          <w:rFonts w:ascii="Palatino Linotype" w:hAnsi="Palatino Linotype" w:cs="Arial"/>
          <w:b/>
          <w:bCs/>
          <w:sz w:val="20"/>
          <w:szCs w:val="20"/>
        </w:rPr>
        <w:t>2</w:t>
      </w:r>
      <w:r w:rsidR="00C36049" w:rsidRPr="00C36049">
        <w:rPr>
          <w:rFonts w:ascii="Palatino Linotype" w:hAnsi="Palatino Linotype" w:cs="Arial"/>
          <w:b/>
          <w:bCs/>
          <w:sz w:val="20"/>
          <w:szCs w:val="20"/>
        </w:rPr>
        <w:t xml:space="preserve">. PROGETTAZIONE DEFINITIVA (aspetti </w:t>
      </w:r>
      <w:r w:rsidR="009B14C3">
        <w:rPr>
          <w:rFonts w:ascii="Palatino Linotype" w:hAnsi="Palatino Linotype" w:cs="Arial"/>
          <w:b/>
          <w:bCs/>
          <w:sz w:val="20"/>
          <w:szCs w:val="20"/>
        </w:rPr>
        <w:t xml:space="preserve">architettonici, </w:t>
      </w:r>
      <w:r w:rsidR="00C36049" w:rsidRPr="00C36049">
        <w:rPr>
          <w:rFonts w:ascii="Palatino Linotype" w:hAnsi="Palatino Linotype" w:cs="Arial"/>
          <w:b/>
          <w:bCs/>
          <w:sz w:val="20"/>
          <w:szCs w:val="20"/>
        </w:rPr>
        <w:t>tecnici, idraulici, geotecnici, strutturali e simili)</w:t>
      </w:r>
    </w:p>
    <w:p w14:paraId="01592354" w14:textId="78C5C52E" w:rsidR="00721A10" w:rsidRPr="00721A10" w:rsidRDefault="00721A10" w:rsidP="00C36049">
      <w:pPr>
        <w:tabs>
          <w:tab w:val="left" w:pos="5400"/>
        </w:tabs>
        <w:spacing w:after="240"/>
        <w:jc w:val="both"/>
        <w:rPr>
          <w:rFonts w:ascii="Palatino Linotype" w:hAnsi="Palatino Linotype" w:cs="Arial"/>
          <w:b/>
          <w:bCs/>
          <w:sz w:val="20"/>
          <w:szCs w:val="20"/>
        </w:rPr>
      </w:pPr>
      <w:r w:rsidRPr="00721A10">
        <w:rPr>
          <w:rFonts w:ascii="Palatino Linotype" w:hAnsi="Palatino Linotype" w:cs="Arial"/>
          <w:b/>
          <w:bCs/>
          <w:sz w:val="20"/>
          <w:szCs w:val="20"/>
        </w:rPr>
        <w:t>ASPETTI ARCHITETTONICI</w:t>
      </w:r>
    </w:p>
    <w:p w14:paraId="3F701D8F" w14:textId="68FAC7FD" w:rsidR="00721A10" w:rsidRDefault="00C36049" w:rsidP="00C36049">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……………………………………………..……..…al n .………………………………………... dal ……………………. </w:t>
      </w:r>
      <w:r w:rsidR="00275287">
        <w:rPr>
          <w:rFonts w:ascii="Palatino Linotype" w:hAnsi="Palatino Linotype" w:cs="Arial"/>
          <w:sz w:val="20"/>
          <w:szCs w:val="20"/>
        </w:rPr>
        <w:t xml:space="preserve">in possesso di laurea magistrale in ………………. Indirizzo…….. conseguita presso …………………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0FDBCF52" w14:textId="4B2ADF40" w:rsidR="00C36049" w:rsidRDefault="00C36049" w:rsidP="00C36049">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sidR="00721A10">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sidR="00721A10">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46C36E18" w14:textId="560BFEFB" w:rsidR="00721A10" w:rsidRPr="00721A10" w:rsidRDefault="00721A10" w:rsidP="00C36049">
      <w:pPr>
        <w:tabs>
          <w:tab w:val="left" w:pos="5400"/>
        </w:tabs>
        <w:spacing w:after="240"/>
        <w:jc w:val="both"/>
        <w:rPr>
          <w:rFonts w:ascii="Palatino Linotype" w:hAnsi="Palatino Linotype" w:cs="Arial"/>
          <w:b/>
          <w:bCs/>
          <w:sz w:val="20"/>
          <w:szCs w:val="20"/>
        </w:rPr>
      </w:pPr>
      <w:r>
        <w:rPr>
          <w:rFonts w:ascii="Palatino Linotype" w:hAnsi="Palatino Linotype" w:cs="Arial"/>
          <w:b/>
          <w:bCs/>
          <w:sz w:val="20"/>
          <w:szCs w:val="20"/>
        </w:rPr>
        <w:t xml:space="preserve">ASPETTI </w:t>
      </w:r>
      <w:r w:rsidRPr="00721A10">
        <w:rPr>
          <w:rFonts w:ascii="Palatino Linotype" w:hAnsi="Palatino Linotype" w:cs="Arial"/>
          <w:b/>
          <w:bCs/>
          <w:sz w:val="20"/>
          <w:szCs w:val="20"/>
        </w:rPr>
        <w:t>IDRAULIC</w:t>
      </w:r>
      <w:r>
        <w:rPr>
          <w:rFonts w:ascii="Palatino Linotype" w:hAnsi="Palatino Linotype" w:cs="Arial"/>
          <w:b/>
          <w:bCs/>
          <w:sz w:val="20"/>
          <w:szCs w:val="20"/>
        </w:rPr>
        <w:t>I</w:t>
      </w:r>
      <w:r w:rsidRPr="00721A10">
        <w:rPr>
          <w:rFonts w:ascii="Palatino Linotype" w:hAnsi="Palatino Linotype" w:cs="Arial"/>
          <w:b/>
          <w:bCs/>
          <w:sz w:val="20"/>
          <w:szCs w:val="20"/>
        </w:rPr>
        <w:t xml:space="preserve"> E IDROLOGIC</w:t>
      </w:r>
      <w:r>
        <w:rPr>
          <w:rFonts w:ascii="Palatino Linotype" w:hAnsi="Palatino Linotype" w:cs="Arial"/>
          <w:b/>
          <w:bCs/>
          <w:sz w:val="20"/>
          <w:szCs w:val="20"/>
        </w:rPr>
        <w:t>I</w:t>
      </w:r>
    </w:p>
    <w:p w14:paraId="2A178C57" w14:textId="39D51EE4"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……………………………………………..……..…al n .………………………………………... dal ……………………. </w:t>
      </w:r>
      <w:r w:rsidR="00275287">
        <w:rPr>
          <w:rFonts w:ascii="Palatino Linotype" w:hAnsi="Palatino Linotype" w:cs="Arial"/>
          <w:sz w:val="20"/>
          <w:szCs w:val="20"/>
        </w:rPr>
        <w:t xml:space="preserve">in possesso di laurea magistrale in ………………. Indirizzo…….. conseguita presso </w:t>
      </w:r>
      <w:r w:rsidR="00275287">
        <w:rPr>
          <w:rFonts w:ascii="Palatino Linotype" w:hAnsi="Palatino Linotype" w:cs="Arial"/>
          <w:sz w:val="20"/>
          <w:szCs w:val="20"/>
        </w:rPr>
        <w:lastRenderedPageBreak/>
        <w:t xml:space="preserve">…………………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646FB45A" w14:textId="77777777"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21637024" w14:textId="6A7497F3" w:rsidR="00126625" w:rsidRPr="00126625" w:rsidRDefault="00126625" w:rsidP="00C36049">
      <w:pPr>
        <w:tabs>
          <w:tab w:val="left" w:pos="5400"/>
        </w:tabs>
        <w:spacing w:after="240"/>
        <w:jc w:val="both"/>
        <w:rPr>
          <w:rFonts w:ascii="Palatino Linotype" w:hAnsi="Palatino Linotype" w:cs="Arial"/>
          <w:b/>
          <w:bCs/>
          <w:sz w:val="20"/>
          <w:szCs w:val="20"/>
        </w:rPr>
      </w:pPr>
      <w:r w:rsidRPr="00126625">
        <w:rPr>
          <w:rFonts w:ascii="Palatino Linotype" w:hAnsi="Palatino Linotype" w:cs="Arial"/>
          <w:b/>
          <w:bCs/>
          <w:sz w:val="20"/>
          <w:szCs w:val="20"/>
        </w:rPr>
        <w:t>ASPETTI STRUTTURALI</w:t>
      </w:r>
    </w:p>
    <w:p w14:paraId="2397F413" w14:textId="400EDB4F"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……………………………………………..……..…al n .………………………………………... dal ……………………. </w:t>
      </w:r>
      <w:r w:rsidR="00275287">
        <w:rPr>
          <w:rFonts w:ascii="Palatino Linotype" w:hAnsi="Palatino Linotype" w:cs="Arial"/>
          <w:sz w:val="20"/>
          <w:szCs w:val="20"/>
        </w:rPr>
        <w:t xml:space="preserve">in possesso di laurea magistrale in ………………. Indirizzo…….. conseguita presso …………………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15F643E9" w14:textId="0E05DA5F" w:rsidR="00126625" w:rsidRDefault="00126625" w:rsidP="00C36049">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4C2796AE" w14:textId="11971EFE" w:rsidR="00721A10" w:rsidRPr="00126625" w:rsidRDefault="00126625" w:rsidP="00C36049">
      <w:pPr>
        <w:tabs>
          <w:tab w:val="left" w:pos="5400"/>
        </w:tabs>
        <w:spacing w:after="240"/>
        <w:jc w:val="both"/>
        <w:rPr>
          <w:rFonts w:ascii="Palatino Linotype" w:hAnsi="Palatino Linotype" w:cs="Arial"/>
          <w:b/>
          <w:bCs/>
          <w:sz w:val="20"/>
          <w:szCs w:val="20"/>
        </w:rPr>
      </w:pPr>
      <w:r w:rsidRPr="00126625">
        <w:rPr>
          <w:rFonts w:ascii="Palatino Linotype" w:hAnsi="Palatino Linotype" w:cs="Arial"/>
          <w:b/>
          <w:bCs/>
          <w:sz w:val="20"/>
          <w:szCs w:val="20"/>
        </w:rPr>
        <w:t>ASPETTI RELATIVI ALLE STRUTTURE IN C.A. E VERIFICA SISMICA</w:t>
      </w:r>
    </w:p>
    <w:p w14:paraId="4B5879E4" w14:textId="15002E4F"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……………………………………………..……..…al n .………………………………………... dal ……………………. </w:t>
      </w:r>
      <w:r w:rsidR="00275287">
        <w:rPr>
          <w:rFonts w:ascii="Palatino Linotype" w:hAnsi="Palatino Linotype" w:cs="Arial"/>
          <w:sz w:val="20"/>
          <w:szCs w:val="20"/>
        </w:rPr>
        <w:t xml:space="preserve">in possesso di laurea magistrale in ………………. Indirizzo…….. conseguita presso …………………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1C490582" w14:textId="77777777"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6D8CBDC1" w14:textId="6BBDBE01" w:rsidR="00126625" w:rsidRDefault="00126625" w:rsidP="00C36049">
      <w:pPr>
        <w:tabs>
          <w:tab w:val="left" w:pos="5400"/>
        </w:tabs>
        <w:spacing w:after="240"/>
        <w:jc w:val="both"/>
        <w:rPr>
          <w:rFonts w:ascii="Palatino Linotype" w:hAnsi="Palatino Linotype" w:cs="Arial"/>
          <w:b/>
          <w:bCs/>
          <w:sz w:val="20"/>
          <w:szCs w:val="20"/>
        </w:rPr>
      </w:pPr>
      <w:r w:rsidRPr="00126625">
        <w:rPr>
          <w:rFonts w:ascii="Palatino Linotype" w:hAnsi="Palatino Linotype" w:cs="Arial"/>
          <w:b/>
          <w:bCs/>
          <w:sz w:val="20"/>
          <w:szCs w:val="20"/>
        </w:rPr>
        <w:t>PROGETTAZIONE IMPIANTISTICA</w:t>
      </w:r>
    </w:p>
    <w:p w14:paraId="50213BC4" w14:textId="78D41F4C"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……………………………………………..……..…al n .………………………………………... dal ……………………. </w:t>
      </w:r>
      <w:r w:rsidR="00275287">
        <w:rPr>
          <w:rFonts w:ascii="Palatino Linotype" w:hAnsi="Palatino Linotype" w:cs="Arial"/>
          <w:sz w:val="20"/>
          <w:szCs w:val="20"/>
        </w:rPr>
        <w:t xml:space="preserve">in possesso di laurea magistrale in ………………. Indirizzo…….. conseguita presso …………………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25FEB5C2" w14:textId="77777777"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lastRenderedPageBreak/>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10D9519A" w14:textId="18614E81" w:rsidR="00126625" w:rsidRDefault="00126625" w:rsidP="00C36049">
      <w:pPr>
        <w:tabs>
          <w:tab w:val="left" w:pos="5400"/>
        </w:tabs>
        <w:spacing w:after="240"/>
        <w:jc w:val="both"/>
        <w:rPr>
          <w:rFonts w:ascii="Palatino Linotype" w:hAnsi="Palatino Linotype" w:cs="Arial"/>
          <w:b/>
          <w:bCs/>
          <w:sz w:val="20"/>
          <w:szCs w:val="20"/>
        </w:rPr>
      </w:pPr>
      <w:r>
        <w:rPr>
          <w:rFonts w:ascii="Palatino Linotype" w:hAnsi="Palatino Linotype" w:cs="Arial"/>
          <w:b/>
          <w:bCs/>
          <w:sz w:val="20"/>
          <w:szCs w:val="20"/>
        </w:rPr>
        <w:t>ASPETTI GEOTECNICI</w:t>
      </w:r>
    </w:p>
    <w:p w14:paraId="66B1E134" w14:textId="7CC1ADA0"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……………………………………………..……..…al n .………………………………………... dal ……………………. </w:t>
      </w:r>
      <w:r w:rsidR="00275287">
        <w:rPr>
          <w:rFonts w:ascii="Palatino Linotype" w:hAnsi="Palatino Linotype" w:cs="Arial"/>
          <w:sz w:val="20"/>
          <w:szCs w:val="20"/>
        </w:rPr>
        <w:t xml:space="preserve">in possesso di laurea magistrale in ………………. Indirizzo…….. conseguita presso …………………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680D70EB" w14:textId="6BAF9FB5" w:rsidR="00126625" w:rsidRPr="00126625" w:rsidRDefault="00126625" w:rsidP="00C36049">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7EAD2B77" w14:textId="77777777" w:rsidR="00C36049" w:rsidRPr="00C36049" w:rsidRDefault="00C36049" w:rsidP="00C36049">
      <w:pPr>
        <w:tabs>
          <w:tab w:val="left" w:pos="5400"/>
        </w:tabs>
        <w:spacing w:after="240"/>
        <w:ind w:left="142"/>
        <w:jc w:val="both"/>
        <w:rPr>
          <w:rFonts w:ascii="Palatino Linotype" w:hAnsi="Palatino Linotype" w:cs="Arial"/>
          <w:b/>
          <w:bCs/>
          <w:sz w:val="20"/>
          <w:szCs w:val="20"/>
        </w:rPr>
      </w:pPr>
      <w:r w:rsidRPr="00C36049">
        <w:rPr>
          <w:rFonts w:ascii="Palatino Linotype" w:hAnsi="Palatino Linotype" w:cs="Arial"/>
          <w:b/>
          <w:bCs/>
          <w:sz w:val="20"/>
          <w:szCs w:val="20"/>
        </w:rPr>
        <w:t>2. COORDINAMENTO PER LA SICUREZZA E LA SALUTE NEI CANTIERI</w:t>
      </w:r>
    </w:p>
    <w:p w14:paraId="7AC69867" w14:textId="77777777" w:rsidR="00126625" w:rsidRDefault="00C36049" w:rsidP="00C36049">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Nome Cognome ………………………………….………………..……. nato a ………….….…..…………………… il …...../…...../…... e residente a ………………………….………………… via ……………………………………………… iscritto all’ Albo degli ...................................................................... di ……………………………………………..……..…al n .………………………………………... dal ……………………. partita IVA ............................................ Codice Fiscale ……….…..............................................  tel. N …………………………………………..….</w:t>
      </w:r>
      <w:r w:rsidRPr="00C36049">
        <w:rPr>
          <w:rFonts w:ascii="Palatino Linotype" w:hAnsi="Palatino Linotype" w:cs="Arial"/>
          <w:sz w:val="20"/>
          <w:szCs w:val="20"/>
        </w:rPr>
        <w:tab/>
        <w:t xml:space="preserve"> fax n. ……………………………… e-mail: ………………………………………….. PEC ………………..……………………………., in possesso dell’abilitazione ai sensi dell’art. 98 del d. lgs. 81/2008……………………………………………………………….….. </w:t>
      </w:r>
    </w:p>
    <w:p w14:paraId="2FD1A932" w14:textId="77777777" w:rsidR="00126625" w:rsidRP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6D932D69" w14:textId="62B598B1" w:rsidR="00C36049" w:rsidRPr="00126625" w:rsidRDefault="00C36049" w:rsidP="00C36049">
      <w:pPr>
        <w:tabs>
          <w:tab w:val="left" w:pos="5400"/>
        </w:tabs>
        <w:spacing w:after="240"/>
        <w:ind w:left="142"/>
        <w:jc w:val="both"/>
        <w:rPr>
          <w:rFonts w:ascii="Palatino Linotype" w:hAnsi="Palatino Linotype" w:cs="Arial"/>
          <w:b/>
          <w:bCs/>
          <w:sz w:val="20"/>
          <w:szCs w:val="20"/>
        </w:rPr>
      </w:pPr>
      <w:r w:rsidRPr="00126625">
        <w:rPr>
          <w:rFonts w:ascii="Palatino Linotype" w:hAnsi="Palatino Linotype" w:cs="Arial"/>
          <w:b/>
          <w:bCs/>
          <w:sz w:val="20"/>
          <w:szCs w:val="20"/>
        </w:rPr>
        <w:t xml:space="preserve">3. </w:t>
      </w:r>
      <w:r w:rsidR="00126625" w:rsidRPr="00126625">
        <w:rPr>
          <w:rFonts w:ascii="Palatino Linotype" w:hAnsi="Palatino Linotype" w:cs="Arial"/>
          <w:b/>
          <w:bCs/>
          <w:sz w:val="20"/>
          <w:szCs w:val="20"/>
        </w:rPr>
        <w:t>STUDI E INDAGINI GEOLOGICHE</w:t>
      </w:r>
    </w:p>
    <w:p w14:paraId="71894DF6" w14:textId="77777777" w:rsidR="00126625" w:rsidRDefault="00C36049" w:rsidP="00C36049">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Nome Cognome ………………………………….………………..……. nato a ………….….…..…………………… il …...../…...../…... e residente a ………………………….………………… via ……………………………………………… iscritto all’ Albo degli ...................................................................... di ……………………………………………..……..…al n .………………………………………... dal ……………………. partita IVA ............................................ Codice Fiscale ……….…..............................................  tel. N …………………………………………..….</w:t>
      </w:r>
      <w:r w:rsidRPr="00C36049">
        <w:rPr>
          <w:rFonts w:ascii="Palatino Linotype" w:hAnsi="Palatino Linotype" w:cs="Arial"/>
          <w:sz w:val="20"/>
          <w:szCs w:val="20"/>
        </w:rPr>
        <w:tab/>
        <w:t xml:space="preserve"> fax n. ……………………………… e-mail: ………………………………………….. PEC ………………..…………………………… </w:t>
      </w:r>
    </w:p>
    <w:p w14:paraId="3B80CB42" w14:textId="6D423C60" w:rsidR="00126625" w:rsidRDefault="00126625" w:rsidP="00126625">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73D773EA" w14:textId="7B6A9BE6" w:rsidR="005F1816" w:rsidRPr="00126625" w:rsidRDefault="008D0924" w:rsidP="005F1816">
      <w:pPr>
        <w:tabs>
          <w:tab w:val="left" w:pos="5400"/>
        </w:tabs>
        <w:spacing w:after="240"/>
        <w:ind w:left="142"/>
        <w:jc w:val="both"/>
        <w:rPr>
          <w:rFonts w:ascii="Palatino Linotype" w:hAnsi="Palatino Linotype" w:cs="Arial"/>
          <w:b/>
          <w:bCs/>
          <w:sz w:val="20"/>
          <w:szCs w:val="20"/>
        </w:rPr>
      </w:pPr>
      <w:r>
        <w:rPr>
          <w:rFonts w:ascii="Palatino Linotype" w:hAnsi="Palatino Linotype" w:cs="Arial"/>
          <w:b/>
          <w:bCs/>
          <w:sz w:val="20"/>
          <w:szCs w:val="20"/>
        </w:rPr>
        <w:t xml:space="preserve">4. </w:t>
      </w:r>
      <w:r w:rsidRPr="008D0924">
        <w:rPr>
          <w:rFonts w:ascii="Palatino Linotype" w:hAnsi="Palatino Linotype" w:cs="Arial"/>
          <w:b/>
          <w:bCs/>
          <w:sz w:val="20"/>
          <w:szCs w:val="20"/>
        </w:rPr>
        <w:t>RESPONSABILE PROGETTAZIONE AMBIENTALE E STUDIO V.I.A.</w:t>
      </w:r>
    </w:p>
    <w:p w14:paraId="2B86D224" w14:textId="2D2EDF9E" w:rsidR="005F1816" w:rsidRDefault="005F1816" w:rsidP="005F1816">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 xml:space="preserve">Nome Cognome ………………………………….………………..……. nato a ………….….…..…………………… il …...../…...../…... e residente a ………………………….………………… via ……………………………………………… iscritto all’ Albo degli ...................................................................... di </w:t>
      </w:r>
      <w:r w:rsidRPr="00C36049">
        <w:rPr>
          <w:rFonts w:ascii="Palatino Linotype" w:hAnsi="Palatino Linotype" w:cs="Arial"/>
          <w:sz w:val="20"/>
          <w:szCs w:val="20"/>
        </w:rPr>
        <w:lastRenderedPageBreak/>
        <w:t xml:space="preserve">……………………………………………..……..…al n .………………………………………... dal ……………………. </w:t>
      </w:r>
      <w:r w:rsidR="00275287">
        <w:rPr>
          <w:rFonts w:ascii="Palatino Linotype" w:hAnsi="Palatino Linotype" w:cs="Arial"/>
          <w:sz w:val="20"/>
          <w:szCs w:val="20"/>
        </w:rPr>
        <w:t xml:space="preserve">in possesso di laurea magistrale in ………………. Indirizzo…….. conseguita presso ………………… in data ….. con votazione ………….. </w:t>
      </w:r>
      <w:r w:rsidRPr="00C36049">
        <w:rPr>
          <w:rFonts w:ascii="Palatino Linotype" w:hAnsi="Palatino Linotype" w:cs="Arial"/>
          <w:sz w:val="20"/>
          <w:szCs w:val="20"/>
        </w:rPr>
        <w:t>partita IVA ............................................ Codice Fiscale ……….…..............................................  tel. N …………………………………………..….</w:t>
      </w:r>
      <w:r w:rsidRPr="00C36049">
        <w:rPr>
          <w:rFonts w:ascii="Palatino Linotype" w:hAnsi="Palatino Linotype" w:cs="Arial"/>
          <w:sz w:val="20"/>
          <w:szCs w:val="20"/>
        </w:rPr>
        <w:tab/>
        <w:t xml:space="preserve"> fax n. ……………………………… e-mail: ………………………………………….. PEC ………………..…………………………… </w:t>
      </w:r>
    </w:p>
    <w:p w14:paraId="6E388BE9" w14:textId="77777777" w:rsidR="005F1816" w:rsidRPr="00126625" w:rsidRDefault="005F1816" w:rsidP="005F1816">
      <w:pPr>
        <w:tabs>
          <w:tab w:val="left" w:pos="5400"/>
        </w:tabs>
        <w:spacing w:after="240"/>
        <w:jc w:val="both"/>
        <w:rPr>
          <w:rFonts w:ascii="Palatino Linotype" w:hAnsi="Palatino Linotype" w:cs="Arial"/>
          <w:sz w:val="20"/>
          <w:szCs w:val="20"/>
        </w:rPr>
      </w:pPr>
      <w:r w:rsidRPr="00C36049">
        <w:rPr>
          <w:rFonts w:ascii="Palatino Linotype" w:hAnsi="Palatino Linotype" w:cs="Arial"/>
          <w:sz w:val="20"/>
          <w:szCs w:val="20"/>
        </w:rPr>
        <w:t>FORME DI PARTECIPAZIONE (</w:t>
      </w:r>
      <w:r>
        <w:rPr>
          <w:rFonts w:ascii="Palatino Linotype" w:hAnsi="Palatino Linotype" w:cs="Arial"/>
          <w:sz w:val="20"/>
          <w:szCs w:val="20"/>
        </w:rPr>
        <w:t xml:space="preserve">indicare la forma di partecipazione tra quelle di cui al punto </w:t>
      </w:r>
      <w:r w:rsidRPr="00C36049">
        <w:rPr>
          <w:rFonts w:ascii="Palatino Linotype" w:hAnsi="Palatino Linotype" w:cs="Arial"/>
          <w:sz w:val="20"/>
          <w:szCs w:val="20"/>
        </w:rPr>
        <w:t>7.</w:t>
      </w:r>
      <w:r>
        <w:rPr>
          <w:rFonts w:ascii="Palatino Linotype" w:hAnsi="Palatino Linotype" w:cs="Arial"/>
          <w:sz w:val="20"/>
          <w:szCs w:val="20"/>
        </w:rPr>
        <w:t>3.i</w:t>
      </w:r>
      <w:r w:rsidRPr="00C36049">
        <w:rPr>
          <w:rFonts w:ascii="Palatino Linotype" w:hAnsi="Palatino Linotype" w:cs="Arial"/>
          <w:sz w:val="20"/>
          <w:szCs w:val="20"/>
        </w:rPr>
        <w:t xml:space="preserve"> del disciplinare di gara)__________________________________________________</w:t>
      </w:r>
    </w:p>
    <w:p w14:paraId="36418B4C" w14:textId="77777777" w:rsidR="00126625" w:rsidRPr="00126625" w:rsidRDefault="00126625" w:rsidP="00126625">
      <w:pPr>
        <w:autoSpaceDE w:val="0"/>
        <w:autoSpaceDN w:val="0"/>
        <w:adjustRightInd w:val="0"/>
        <w:jc w:val="both"/>
        <w:rPr>
          <w:rFonts w:ascii="Palatino Linotype" w:hAnsi="Palatino Linotype" w:cs="Arial"/>
          <w:i/>
          <w:iCs/>
          <w:sz w:val="20"/>
          <w:szCs w:val="20"/>
          <w:u w:val="single"/>
        </w:rPr>
      </w:pPr>
      <w:r w:rsidRPr="00126625">
        <w:rPr>
          <w:rFonts w:ascii="Palatino Linotype" w:hAnsi="Palatino Linotype" w:cs="Arial"/>
          <w:i/>
          <w:iCs/>
          <w:sz w:val="20"/>
          <w:szCs w:val="20"/>
          <w:u w:val="single"/>
        </w:rPr>
        <w:t>limitatamente a concorrente costituito da raggruppamento temporaneo</w:t>
      </w:r>
    </w:p>
    <w:p w14:paraId="0B89C525" w14:textId="77777777" w:rsidR="00126625" w:rsidRPr="00126625" w:rsidRDefault="00126625" w:rsidP="00126625">
      <w:pPr>
        <w:autoSpaceDE w:val="0"/>
        <w:autoSpaceDN w:val="0"/>
        <w:adjustRightInd w:val="0"/>
        <w:jc w:val="both"/>
        <w:rPr>
          <w:rFonts w:ascii="Palatino Linotype" w:hAnsi="Palatino Linotype" w:cs="Arial"/>
          <w:sz w:val="20"/>
          <w:szCs w:val="20"/>
        </w:rPr>
      </w:pPr>
    </w:p>
    <w:p w14:paraId="67A62DD5" w14:textId="77777777" w:rsidR="00126625" w:rsidRDefault="00126625" w:rsidP="00126625">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8"/>
            <w:enabled/>
            <w:calcOnExit w:val="0"/>
            <w:checkBox>
              <w:sizeAuto/>
              <w:default w:val="0"/>
            </w:checkBox>
          </w:ffData>
        </w:fldChar>
      </w:r>
      <w:bookmarkStart w:id="7" w:name="Controllo8"/>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7"/>
      <w:r>
        <w:rPr>
          <w:rFonts w:ascii="Palatino Linotype" w:hAnsi="Palatino Linotype" w:cs="Arial"/>
          <w:sz w:val="20"/>
          <w:szCs w:val="20"/>
        </w:rPr>
        <w:t xml:space="preserve"> </w:t>
      </w:r>
      <w:r w:rsidRPr="00126625">
        <w:rPr>
          <w:rFonts w:ascii="Palatino Linotype" w:hAnsi="Palatino Linotype" w:cs="Arial"/>
          <w:sz w:val="20"/>
          <w:szCs w:val="20"/>
        </w:rPr>
        <w:t xml:space="preserve">che  il giovane professionista è______________________ iscritto all’ Albo professionale degli_______________  della Provincia di_____________ dal ________ al n.____, </w:t>
      </w:r>
    </w:p>
    <w:p w14:paraId="46F9BE9E" w14:textId="77777777" w:rsidR="00126625" w:rsidRDefault="00126625" w:rsidP="00126625">
      <w:pPr>
        <w:autoSpaceDE w:val="0"/>
        <w:autoSpaceDN w:val="0"/>
        <w:adjustRightInd w:val="0"/>
        <w:jc w:val="both"/>
        <w:rPr>
          <w:rFonts w:ascii="Palatino Linotype" w:hAnsi="Palatino Linotype" w:cs="Arial"/>
          <w:sz w:val="20"/>
          <w:szCs w:val="20"/>
        </w:rPr>
      </w:pPr>
      <w:r w:rsidRPr="00126625">
        <w:rPr>
          <w:rFonts w:ascii="Palatino Linotype" w:hAnsi="Palatino Linotype" w:cs="Arial"/>
          <w:sz w:val="20"/>
          <w:szCs w:val="20"/>
        </w:rPr>
        <w:t>FORME DI PARTECIPAZIONE (indicare la forma di partecipazione tra quelle di cui al punto 7.3.i del disciplinare di gara)__________________________________________________</w:t>
      </w:r>
    </w:p>
    <w:p w14:paraId="417366D0" w14:textId="77777777" w:rsidR="00126625" w:rsidRDefault="00126625" w:rsidP="00126625">
      <w:pPr>
        <w:autoSpaceDE w:val="0"/>
        <w:autoSpaceDN w:val="0"/>
        <w:adjustRightInd w:val="0"/>
        <w:jc w:val="both"/>
        <w:rPr>
          <w:rFonts w:ascii="Palatino Linotype" w:hAnsi="Palatino Linotype" w:cs="Arial"/>
          <w:sz w:val="20"/>
          <w:szCs w:val="20"/>
        </w:rPr>
      </w:pPr>
    </w:p>
    <w:p w14:paraId="1BBD7523" w14:textId="6DFB75B5" w:rsidR="00207EAE" w:rsidRPr="002F4DA3" w:rsidRDefault="00126625" w:rsidP="00126625">
      <w:pPr>
        <w:autoSpaceDE w:val="0"/>
        <w:autoSpaceDN w:val="0"/>
        <w:adjustRightInd w:val="0"/>
        <w:jc w:val="both"/>
        <w:rPr>
          <w:rFonts w:ascii="Palatino Linotype" w:hAnsi="Palatino Linotype" w:cs="Arial"/>
          <w:b/>
          <w:bCs/>
          <w:sz w:val="20"/>
          <w:szCs w:val="20"/>
        </w:rPr>
      </w:pPr>
      <w:r w:rsidRPr="002F4DA3">
        <w:rPr>
          <w:rFonts w:ascii="Palatino Linotype" w:hAnsi="Palatino Linotype" w:cs="Arial"/>
          <w:b/>
          <w:bCs/>
          <w:sz w:val="20"/>
          <w:szCs w:val="20"/>
        </w:rPr>
        <w:t>È ammessa la coincidenza nello stesso soggetto di una o più delle figure professionali sopra indicate se compatibili con l'ordinamento e ricorrendone le condizioni previste dalla normativa vigente fermo restano il rispetto del numero minimo di persone richieste pari a 4.</w:t>
      </w:r>
    </w:p>
    <w:p w14:paraId="3EA95C2C" w14:textId="0241D8A8" w:rsidR="00126625" w:rsidRDefault="00126625" w:rsidP="004D03CD">
      <w:pPr>
        <w:autoSpaceDE w:val="0"/>
        <w:autoSpaceDN w:val="0"/>
        <w:adjustRightInd w:val="0"/>
        <w:jc w:val="both"/>
        <w:rPr>
          <w:rFonts w:ascii="Palatino Linotype" w:hAnsi="Palatino Linotype" w:cs="Arial"/>
          <w:sz w:val="20"/>
          <w:szCs w:val="20"/>
        </w:rPr>
      </w:pPr>
    </w:p>
    <w:p w14:paraId="490D6F79" w14:textId="77777777" w:rsidR="002F4DA3" w:rsidRPr="002F4DA3" w:rsidRDefault="002F4DA3" w:rsidP="002F4DA3">
      <w:pPr>
        <w:autoSpaceDE w:val="0"/>
        <w:autoSpaceDN w:val="0"/>
        <w:adjustRightInd w:val="0"/>
        <w:jc w:val="both"/>
        <w:rPr>
          <w:rFonts w:ascii="Palatino Linotype" w:hAnsi="Palatino Linotype" w:cs="Arial"/>
          <w:i/>
          <w:iCs/>
          <w:sz w:val="18"/>
          <w:szCs w:val="18"/>
          <w:u w:val="single"/>
        </w:rPr>
      </w:pPr>
      <w:r w:rsidRPr="002F4DA3">
        <w:rPr>
          <w:rFonts w:ascii="Palatino Linotype" w:hAnsi="Palatino Linotype" w:cs="Arial"/>
          <w:i/>
          <w:iCs/>
          <w:sz w:val="18"/>
          <w:szCs w:val="18"/>
          <w:u w:val="single"/>
        </w:rPr>
        <w:t>(nel caso di professionista singolo):</w:t>
      </w:r>
    </w:p>
    <w:p w14:paraId="02066FEB" w14:textId="41909127" w:rsid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9"/>
            <w:enabled/>
            <w:calcOnExit w:val="0"/>
            <w:checkBox>
              <w:sizeAuto/>
              <w:default w:val="0"/>
            </w:checkBox>
          </w:ffData>
        </w:fldChar>
      </w:r>
      <w:bookmarkStart w:id="8" w:name="Controllo9"/>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8"/>
      <w:r>
        <w:rPr>
          <w:rFonts w:ascii="Palatino Linotype" w:hAnsi="Palatino Linotype" w:cs="Arial"/>
          <w:sz w:val="20"/>
          <w:szCs w:val="20"/>
        </w:rPr>
        <w:t xml:space="preserve"> </w:t>
      </w:r>
      <w:r w:rsidRPr="002F4DA3">
        <w:rPr>
          <w:rFonts w:ascii="Palatino Linotype" w:hAnsi="Palatino Linotype" w:cs="Arial"/>
          <w:sz w:val="20"/>
          <w:szCs w:val="20"/>
        </w:rPr>
        <w:t xml:space="preserve">di non ricoprire cariche di cui agli artt. 2 e 3 del D.M. 02/12/2016 n° 263, pubblicato sulla G.U. del 13/02/2017, in società di professionisti o società di ingegneria partecipanti alla presente procedura; </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0D568496"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9" w:name="Controllo10"/>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9"/>
      <w:r w:rsidRPr="002F4DA3">
        <w:rPr>
          <w:rFonts w:ascii="Palatino Linotype" w:hAnsi="Palatino Linotype" w:cs="Arial"/>
          <w:sz w:val="20"/>
          <w:szCs w:val="20"/>
        </w:rPr>
        <w:t>remunerativa l’offerta economica presentata giacché per la sua formulazione ha preso atto e tenuto conto:</w:t>
      </w:r>
    </w:p>
    <w:p w14:paraId="59E70406" w14:textId="63377A40"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0E923B11" w14:textId="28B7F9DD"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dei servizi,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1D9CF786" w14:textId="14BF6F30"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10" w:name="Controllo11"/>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10"/>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33216240" w14:textId="22C2F417" w:rsidR="00126625" w:rsidRDefault="00126625" w:rsidP="004D03CD">
      <w:pPr>
        <w:autoSpaceDE w:val="0"/>
        <w:autoSpaceDN w:val="0"/>
        <w:adjustRightInd w:val="0"/>
        <w:jc w:val="both"/>
        <w:rPr>
          <w:rFonts w:ascii="Palatino Linotype" w:hAnsi="Palatino Linotype" w:cs="Arial"/>
          <w:sz w:val="20"/>
          <w:szCs w:val="20"/>
        </w:rPr>
      </w:pPr>
    </w:p>
    <w:p w14:paraId="7AA12295"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Per gli operatori economici non residenti e privi di stabile organizzazione in Italia</w:t>
      </w:r>
    </w:p>
    <w:p w14:paraId="12B8A5A5"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si impegna ad uniformarsi, in caso di aggiudicazione, alla disciplina di cui agli articoli 17, comma 2, e 53, comma 3 del d.p.r. 633/1972 e a comunicare alla stazione appaltante la nomina del proprio rappresentante fiscale, nelle forme di legge;</w:t>
      </w:r>
    </w:p>
    <w:p w14:paraId="50B753A0"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2410132B" w14:textId="77777777" w:rsidR="00FE6061" w:rsidRPr="00FE6061" w:rsidRDefault="00FE6061" w:rsidP="00FE6061">
      <w:pPr>
        <w:pStyle w:val="Paragrafoelenco2"/>
        <w:tabs>
          <w:tab w:val="left" w:pos="300"/>
          <w:tab w:val="left" w:pos="8496"/>
        </w:tabs>
        <w:suppressAutoHyphens/>
        <w:spacing w:line="240" w:lineRule="atLeast"/>
        <w:ind w:left="0"/>
        <w:jc w:val="both"/>
        <w:rPr>
          <w:rFonts w:ascii="Palatino Linotype" w:hAnsi="Palatino Linotype" w:cs="Arial"/>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di essersi recato sul luogo ove debbono  eseguirsi i servizi e aver preso conoscenza delle condizioni locali, della viabilità di accesso, nonché di tutte le circostanze generali e particolari che possono aver influito sulla determinazione dei prezzi e sulle condizioni contrattuali e che possono influire sulla esecuzione dei servizi e, di conseguenza, di aver giudicato i servizi stessi realizzabili, gli elaborati progettuali adeguati, di aver formulato prezzi remunerativi e tali da consentire l'offerta che sta per fare, considerando che gli stessi rimarranno fissi ed invariabili.</w:t>
      </w:r>
    </w:p>
    <w:p w14:paraId="17BC1DA2" w14:textId="3D4EE950" w:rsidR="00FE6061" w:rsidRDefault="00FE6061" w:rsidP="00FE6061">
      <w:pPr>
        <w:pStyle w:val="Paragrafoelenco2"/>
        <w:tabs>
          <w:tab w:val="left" w:pos="300"/>
          <w:tab w:val="left" w:pos="8496"/>
        </w:tabs>
        <w:suppressAutoHyphens/>
        <w:spacing w:line="240" w:lineRule="atLeast"/>
        <w:ind w:left="0"/>
        <w:jc w:val="both"/>
        <w:rPr>
          <w:rFonts w:ascii="Palatino Linotype" w:hAnsi="Palatino Linotype" w:cs="Arial"/>
        </w:rPr>
      </w:pPr>
      <w:r w:rsidRPr="00FE6061">
        <w:rPr>
          <w:rFonts w:ascii="Palatino Linotype" w:hAnsi="Palatino Linotype" w:cs="Arial"/>
        </w:rPr>
        <w:t xml:space="preserve">Allega certificato rilasciato dalla Stazione appaltante, attestante che l’operatore economico ha preso visione dello stato dei luoghi dove devono essere eseguiti i servizi </w:t>
      </w:r>
      <w:r>
        <w:rPr>
          <w:rFonts w:ascii="Palatino Linotype" w:hAnsi="Palatino Linotype" w:cs="Arial"/>
        </w:rPr>
        <w:t>di progettazione</w:t>
      </w:r>
      <w:r w:rsidRPr="00FE6061">
        <w:rPr>
          <w:rFonts w:ascii="Palatino Linotype" w:hAnsi="Palatino Linotype" w:cs="Arial"/>
        </w:rPr>
        <w:t>.</w:t>
      </w:r>
    </w:p>
    <w:p w14:paraId="175967AC" w14:textId="77777777" w:rsidR="00FE6061" w:rsidRPr="00FE6061" w:rsidRDefault="00FE6061" w:rsidP="00FE6061">
      <w:pPr>
        <w:pStyle w:val="Paragrafoelenco2"/>
        <w:tabs>
          <w:tab w:val="left" w:pos="300"/>
          <w:tab w:val="left" w:pos="8496"/>
        </w:tabs>
        <w:suppressAutoHyphens/>
        <w:spacing w:line="240" w:lineRule="atLeast"/>
        <w:ind w:left="0"/>
        <w:jc w:val="both"/>
        <w:rPr>
          <w:rFonts w:ascii="Palatino Linotype" w:hAnsi="Palatino Linotype" w:cs="Arial"/>
        </w:rPr>
      </w:pPr>
    </w:p>
    <w:p w14:paraId="2C1AE1BC" w14:textId="0A6C92FC" w:rsidR="00126625" w:rsidRDefault="00FE6061" w:rsidP="004D03CD">
      <w:pPr>
        <w:autoSpaceDE w:val="0"/>
        <w:autoSpaceDN w:val="0"/>
        <w:adjustRightInd w:val="0"/>
        <w:jc w:val="both"/>
        <w:rPr>
          <w:rFonts w:ascii="Palatino Linotype" w:hAnsi="Palatino Linotype" w:cs="Arial"/>
          <w:sz w:val="20"/>
          <w:szCs w:val="20"/>
        </w:rPr>
      </w:pPr>
      <w:r w:rsidRPr="00FE6061">
        <w:rPr>
          <w:rFonts w:ascii="Palatino Linotype" w:hAnsi="Palatino Linotype" w:cs="Arial"/>
          <w:sz w:val="20"/>
          <w:szCs w:val="20"/>
        </w:rPr>
        <w:lastRenderedPageBreak/>
        <w:fldChar w:fldCharType="begin">
          <w:ffData>
            <w:name w:val=""/>
            <w:enabled/>
            <w:calcOnExit w:val="0"/>
            <w:checkBox>
              <w:size w:val="24"/>
              <w:default w:val="0"/>
            </w:checkBox>
          </w:ffData>
        </w:fldChar>
      </w:r>
      <w:r w:rsidRPr="00FE606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E6061">
        <w:rPr>
          <w:rFonts w:ascii="Palatino Linotype" w:hAnsi="Palatino Linotype" w:cs="Arial"/>
          <w:sz w:val="20"/>
          <w:szCs w:val="20"/>
        </w:rPr>
        <w:fldChar w:fldCharType="end"/>
      </w:r>
      <w:r>
        <w:rPr>
          <w:rFonts w:ascii="Palatino Linotype" w:hAnsi="Palatino Linotype" w:cs="Arial"/>
          <w:sz w:val="20"/>
          <w:szCs w:val="20"/>
        </w:rPr>
        <w:t xml:space="preserve"> </w:t>
      </w:r>
      <w:r w:rsidRPr="00FE6061">
        <w:rPr>
          <w:rFonts w:ascii="Palatino Linotype" w:hAnsi="Palatino Linotype" w:cs="Arial"/>
          <w:sz w:val="20"/>
          <w:szCs w:val="20"/>
        </w:rPr>
        <w:t>che il domicilio eletto per le comunicazioni è:_______________________________________________________, la P.IVA è_________________________________ed il CF è_____________________________________________;</w:t>
      </w:r>
    </w:p>
    <w:p w14:paraId="024F8A9E" w14:textId="4085844C" w:rsidR="00FE6061" w:rsidRDefault="00FE6061" w:rsidP="004D03CD">
      <w:pPr>
        <w:autoSpaceDE w:val="0"/>
        <w:autoSpaceDN w:val="0"/>
        <w:adjustRightInd w:val="0"/>
        <w:jc w:val="both"/>
        <w:rPr>
          <w:rFonts w:ascii="Palatino Linotype" w:hAnsi="Palatino Linotype" w:cs="Arial"/>
          <w:sz w:val="20"/>
          <w:szCs w:val="20"/>
        </w:rPr>
      </w:pPr>
    </w:p>
    <w:p w14:paraId="44A1A1AD" w14:textId="77777777" w:rsidR="00FE6061" w:rsidRPr="00FE6061" w:rsidRDefault="00FE6061" w:rsidP="00FE6061">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Che 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07C43621"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0D5D4005" w14:textId="77777777" w:rsidR="00FE6061" w:rsidRPr="00FE6061" w:rsidRDefault="00FE6061" w:rsidP="00FE6061">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4D6DC3DA" w14:textId="77777777" w:rsidR="00FE6061" w:rsidRPr="00FE6061" w:rsidRDefault="00FE6061" w:rsidP="00FE6061">
      <w:pPr>
        <w:pStyle w:val="sche3"/>
        <w:spacing w:line="240" w:lineRule="atLeast"/>
        <w:rPr>
          <w:rFonts w:ascii="Palatino Linotype" w:hAnsi="Palatino Linotype" w:cs="Arial"/>
          <w:lang w:val="it-IT"/>
        </w:rPr>
      </w:pPr>
      <w:r w:rsidRPr="00FE6061">
        <w:rPr>
          <w:rFonts w:ascii="Palatino Linotype" w:hAnsi="Palatino Linotype" w:cs="Arial"/>
          <w:lang w:val="it-IT"/>
        </w:rPr>
        <w:t>ed autorizza la S.A. all’utilizzo dei dati inseriti (dichiarazione da rendere solo da parte del capogruppo in caso di R.T, Consorzi, GEIE o Reti di Impresa) ai fini delle comunicazioni di cui all’art. 76, comma 5 del Codice;</w:t>
      </w:r>
    </w:p>
    <w:p w14:paraId="5D313A97" w14:textId="77777777" w:rsidR="00FE6061" w:rsidRDefault="00FE6061" w:rsidP="004D03CD">
      <w:pPr>
        <w:autoSpaceDE w:val="0"/>
        <w:autoSpaceDN w:val="0"/>
        <w:adjustRightInd w:val="0"/>
        <w:jc w:val="both"/>
        <w:rPr>
          <w:rFonts w:ascii="Palatino Linotype" w:hAnsi="Palatino Linotype" w:cs="Arial"/>
          <w:sz w:val="20"/>
          <w:szCs w:val="20"/>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396000DD"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0C117733" w14:textId="3953E566" w:rsidR="00207EAE" w:rsidRDefault="00207EAE" w:rsidP="004D03CD">
      <w:pPr>
        <w:autoSpaceDE w:val="0"/>
        <w:autoSpaceDN w:val="0"/>
        <w:adjustRightInd w:val="0"/>
        <w:jc w:val="both"/>
        <w:rPr>
          <w:rFonts w:ascii="Palatino Linotype" w:hAnsi="Palatino Linotype" w:cs="Arial"/>
          <w:sz w:val="20"/>
          <w:szCs w:val="20"/>
        </w:rPr>
      </w:pPr>
    </w:p>
    <w:p w14:paraId="57BB6523" w14:textId="77777777"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di non aver contenziosi in atto con il Comune di Committente né con una qualsiasi Amministrazione Pubblica per materie inerenti l’oggetto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76A090EB"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(se pertinente) di applicare integralmente tutte le norme contenute nel contratto collettivo nazionale di lavoro e nei relativi accordi integrativi, in vigore per il tempo e nella località in cui si svolgono i servizi, e di impegnarsi all'osservanza di tutte le norme anzidette;</w:t>
      </w:r>
    </w:p>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77777777"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(se pertinente) Con riguardo alle primalità previste per la riduzione della cauzione DEFINITIVA di possedere le seguenti certificazioni di cui allega copia con attestazione di conformità all’originale.</w:t>
      </w:r>
    </w:p>
    <w:p w14:paraId="62944162" w14:textId="6EB56499"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4487B2EB" w14:textId="12567430"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50%) ai sensi dell’art. 93 c. 7 D. Lgs 50/2016 di essere in possesso della certificazione del sistema di qualità conforme alle norme europee della serie UNI CEI ISO 9000;</w:t>
      </w:r>
    </w:p>
    <w:p w14:paraId="24E7B9B7" w14:textId="2E80470C"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lastRenderedPageBreak/>
        <w:sym w:font="Wingdings" w:char="F070"/>
      </w:r>
      <w:r w:rsidRPr="00E759A1">
        <w:rPr>
          <w:rFonts w:ascii="Palatino Linotype" w:hAnsi="Palatino Linotype" w:cs="Arial"/>
          <w:sz w:val="20"/>
          <w:szCs w:val="20"/>
        </w:rPr>
        <w:t xml:space="preserve"> (per gli operatori economici che intendono avvalersi della riduzione della garanzia definitiva del 30%) ai sensi dell’art. 93 c. 7 D. Lgs 50/2016 di essere in possesso della registrazione al sistema comunitario di ecogestione e audit (EMAS)ai sensi del regolamento (CE) n. 1221/2009 del Parlamento europeo e del Consiglio del 25/11/2009;</w:t>
      </w:r>
    </w:p>
    <w:p w14:paraId="68CC5AE0" w14:textId="0B3A3A3F"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20%) ai sensi dell’art. 93 c. 7 D. Lgs 50/2016 di essere in possesso della certificazione ambientale ai sensi della norma UNI EN ISO 14001;</w:t>
      </w:r>
    </w:p>
    <w:p w14:paraId="02C72277" w14:textId="6027340E"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15%) ai sensi dell’art. 93 c. 7 D. Lgs 50/2016 di essere operatore economico che sviluppa un inventario di gas ad effetto serra ai sensi della norma UNI EN ISO 14064-1 o un’impronta climatica (carbon footprint) di prodotto ai sensi della norma UNI ISO/TS 14067;</w:t>
      </w:r>
    </w:p>
    <w:p w14:paraId="2C81CF9A" w14:textId="6CDA6978"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20%) ai sensi dell’art. 93 c. 7 D. Lgs 50/2016 di essere in possesso, in relazione ai beni o servizi che costituiscono almeno il 50% del valore dei beni e servizi oggetto del contratto della presente gara, del marchio di qualità ecologica dell’Unione europea (Ecolabel UE) ai sensi del regolamento (CE) n. 66/2010 del Parlamento europeo e del Consiglio del 25/11/2009;</w:t>
      </w:r>
    </w:p>
    <w:p w14:paraId="7E5C4E34" w14:textId="77777777" w:rsidR="0093099C" w:rsidRDefault="0093099C" w:rsidP="0093099C">
      <w:pPr>
        <w:autoSpaceDE w:val="0"/>
        <w:autoSpaceDN w:val="0"/>
        <w:adjustRightInd w:val="0"/>
        <w:jc w:val="both"/>
        <w:rPr>
          <w:rFonts w:ascii="Palatino Linotype" w:hAnsi="Palatino Linotype" w:cs="Arial"/>
          <w:sz w:val="20"/>
          <w:szCs w:val="20"/>
        </w:rPr>
      </w:pPr>
    </w:p>
    <w:p w14:paraId="48D16436" w14:textId="6093AD79" w:rsidR="0093099C" w:rsidRPr="0093099C"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formale impegno, in caso di affidamento a proprio favore, a rimborsare le spese sostenute per l'assolvimento degli obblighi di pubblicazione del bando e degli avvisi pari complessivamente ad </w:t>
      </w:r>
      <w:r w:rsidRPr="007525EF">
        <w:rPr>
          <w:rFonts w:ascii="Palatino Linotype" w:hAnsi="Palatino Linotype" w:cs="Arial"/>
          <w:b/>
          <w:bCs/>
          <w:sz w:val="20"/>
          <w:szCs w:val="20"/>
        </w:rPr>
        <w:t xml:space="preserve">€ </w:t>
      </w:r>
      <w:r w:rsidR="007525EF" w:rsidRPr="007525EF">
        <w:rPr>
          <w:rFonts w:ascii="Palatino Linotype" w:hAnsi="Palatino Linotype" w:cs="Arial"/>
          <w:b/>
          <w:bCs/>
          <w:sz w:val="20"/>
          <w:szCs w:val="20"/>
        </w:rPr>
        <w:t>1.945,87</w:t>
      </w:r>
      <w:r w:rsidRPr="0093099C">
        <w:rPr>
          <w:rFonts w:ascii="Palatino Linotype" w:hAnsi="Palatino Linotype" w:cs="Arial"/>
          <w:sz w:val="20"/>
          <w:szCs w:val="20"/>
        </w:rPr>
        <w:t xml:space="preserve"> entro il termine di 60 giorni dall'aggiudicazione;</w:t>
      </w:r>
    </w:p>
    <w:p w14:paraId="3CFD9A42" w14:textId="77777777" w:rsidR="0093099C" w:rsidRDefault="0093099C" w:rsidP="0093099C">
      <w:pPr>
        <w:autoSpaceDE w:val="0"/>
        <w:autoSpaceDN w:val="0"/>
        <w:adjustRightInd w:val="0"/>
        <w:jc w:val="both"/>
        <w:rPr>
          <w:rFonts w:ascii="Palatino Linotype" w:hAnsi="Palatino Linotype" w:cs="Arial"/>
          <w:sz w:val="20"/>
          <w:szCs w:val="20"/>
        </w:rPr>
      </w:pPr>
    </w:p>
    <w:p w14:paraId="3FE13319" w14:textId="083FEC26"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di assumere l’impegno ad accettare la eventuale consegna dei servizi anche sotto riserva di legge nelle more della stipulazione del contratto;</w:t>
      </w:r>
    </w:p>
    <w:p w14:paraId="17532421" w14:textId="6B9DD3E9" w:rsidR="00D24A84" w:rsidRDefault="00D24A84" w:rsidP="0093099C">
      <w:pPr>
        <w:autoSpaceDE w:val="0"/>
        <w:autoSpaceDN w:val="0"/>
        <w:adjustRightInd w:val="0"/>
        <w:jc w:val="both"/>
        <w:rPr>
          <w:rFonts w:ascii="Palatino Linotype" w:hAnsi="Palatino Linotype" w:cs="Arial"/>
          <w:sz w:val="20"/>
          <w:szCs w:val="20"/>
        </w:rPr>
      </w:pPr>
    </w:p>
    <w:p w14:paraId="087909CA" w14:textId="0CF92495"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dei </w:t>
      </w:r>
      <w:r w:rsidR="009C376C">
        <w:rPr>
          <w:rFonts w:ascii="Palatino Linotype" w:hAnsi="Palatino Linotype" w:cs="Arial"/>
          <w:color w:val="000000"/>
          <w:sz w:val="20"/>
          <w:szCs w:val="20"/>
        </w:rPr>
        <w:t>servizi</w:t>
      </w:r>
      <w:r w:rsidRPr="00D24A84">
        <w:rPr>
          <w:rFonts w:ascii="Palatino Linotype" w:hAnsi="Palatino Linotype" w:cs="Arial"/>
          <w:color w:val="000000"/>
          <w:sz w:val="20"/>
          <w:szCs w:val="20"/>
        </w:rPr>
        <w:t xml:space="preserve"> o alla stipulazione del contratto, anche dopo l’aggiudicazione definitiva;</w:t>
      </w:r>
    </w:p>
    <w:p w14:paraId="5F5365FD" w14:textId="0465ABFA" w:rsidR="00E759A1" w:rsidRDefault="00E759A1" w:rsidP="004D03CD">
      <w:pPr>
        <w:autoSpaceDE w:val="0"/>
        <w:autoSpaceDN w:val="0"/>
        <w:adjustRightInd w:val="0"/>
        <w:jc w:val="both"/>
        <w:rPr>
          <w:rFonts w:ascii="Palatino Linotype" w:hAnsi="Palatino Linotype" w:cs="Arial"/>
          <w:sz w:val="20"/>
          <w:szCs w:val="20"/>
        </w:rPr>
      </w:pPr>
    </w:p>
    <w:p w14:paraId="0DDB0B9F" w14:textId="77777777" w:rsidR="0093099C" w:rsidRPr="0093099C" w:rsidRDefault="0093099C" w:rsidP="0093099C">
      <w:pPr>
        <w:autoSpaceDE w:val="0"/>
        <w:autoSpaceDN w:val="0"/>
        <w:adjustRightInd w:val="0"/>
        <w:jc w:val="both"/>
        <w:rPr>
          <w:rFonts w:ascii="Palatino Linotype" w:hAnsi="Palatino Linotype" w:cs="Arial"/>
          <w:sz w:val="20"/>
          <w:szCs w:val="20"/>
        </w:rPr>
      </w:pPr>
      <w:r w:rsidRPr="00D24A84">
        <w:rPr>
          <w:rFonts w:ascii="Palatino Linotype" w:hAnsi="Palatino Linotype" w:cs="Arial"/>
          <w:b/>
          <w:bCs/>
          <w:i/>
          <w:iCs/>
          <w:sz w:val="20"/>
          <w:szCs w:val="20"/>
        </w:rPr>
        <w:t>(se pertinente)</w:t>
      </w:r>
      <w:r w:rsidRPr="0093099C">
        <w:rPr>
          <w:rFonts w:ascii="Palatino Linotype" w:hAnsi="Palatino Linotype" w:cs="Arial"/>
          <w:sz w:val="20"/>
          <w:szCs w:val="20"/>
        </w:rPr>
        <w:t xml:space="preserve"> Dichiara inoltre rispetto al numero dei dipendenti ai fini degli obblighi previsti dalla Legge 68/99:</w:t>
      </w:r>
    </w:p>
    <w:p w14:paraId="27599D3E" w14:textId="77777777" w:rsidR="0093099C" w:rsidRPr="0093099C" w:rsidRDefault="0093099C" w:rsidP="0093099C">
      <w:pPr>
        <w:autoSpaceDE w:val="0"/>
        <w:autoSpaceDN w:val="0"/>
        <w:adjustRightInd w:val="0"/>
        <w:jc w:val="both"/>
        <w:rPr>
          <w:rFonts w:ascii="Palatino Linotype" w:hAnsi="Palatino Linotype" w:cs="Arial"/>
          <w:sz w:val="20"/>
          <w:szCs w:val="20"/>
        </w:rPr>
      </w:pPr>
    </w:p>
    <w:p w14:paraId="33F21C21" w14:textId="77777777" w:rsidR="0093099C" w:rsidRPr="0093099C" w:rsidRDefault="0093099C" w:rsidP="0093099C">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6A2DF833" w14:textId="77777777" w:rsidR="0093099C" w:rsidRPr="0093099C" w:rsidRDefault="0093099C" w:rsidP="0093099C">
      <w:pPr>
        <w:autoSpaceDE w:val="0"/>
        <w:autoSpaceDN w:val="0"/>
        <w:adjustRightInd w:val="0"/>
        <w:jc w:val="both"/>
        <w:rPr>
          <w:rFonts w:ascii="Palatino Linotype" w:hAnsi="Palatino Linotype" w:cs="Arial"/>
          <w:sz w:val="20"/>
          <w:szCs w:val="20"/>
        </w:rPr>
      </w:pPr>
    </w:p>
    <w:p w14:paraId="0097B10C" w14:textId="1103C175" w:rsidR="0093099C" w:rsidRPr="0093099C"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(nel caso di concorrente che occupa più di 35 dipendenti oppure nel caso di concorrente che occupa da 15 a 35 dipendenti che abbia effettuato una nuova assunzione dopo il 18 gennaio 2000) e che l’ufficio competente ad attestare l’avvenuta ottemperanza da parte del concorrente è l’ufficio _____________________________________________  presso la provincia di ______________________________________________________________________________;</w:t>
      </w:r>
    </w:p>
    <w:p w14:paraId="566FB7C7" w14:textId="77777777" w:rsidR="0093099C" w:rsidRPr="0093099C" w:rsidRDefault="0093099C" w:rsidP="0093099C">
      <w:pPr>
        <w:autoSpaceDE w:val="0"/>
        <w:autoSpaceDN w:val="0"/>
        <w:adjustRightInd w:val="0"/>
        <w:jc w:val="both"/>
        <w:rPr>
          <w:rFonts w:ascii="Palatino Linotype" w:hAnsi="Palatino Linotype" w:cs="Arial"/>
          <w:sz w:val="20"/>
          <w:szCs w:val="20"/>
        </w:rPr>
      </w:pPr>
    </w:p>
    <w:p w14:paraId="16EA43C2" w14:textId="77777777" w:rsidR="0093099C" w:rsidRPr="0093099C" w:rsidRDefault="0093099C" w:rsidP="0093099C">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34362F16" w14:textId="77777777" w:rsidR="0093099C" w:rsidRPr="0093099C" w:rsidRDefault="0093099C" w:rsidP="0093099C">
      <w:pPr>
        <w:autoSpaceDE w:val="0"/>
        <w:autoSpaceDN w:val="0"/>
        <w:adjustRightInd w:val="0"/>
        <w:jc w:val="both"/>
        <w:rPr>
          <w:rFonts w:ascii="Palatino Linotype" w:hAnsi="Palatino Linotype" w:cs="Arial"/>
          <w:sz w:val="20"/>
          <w:szCs w:val="20"/>
        </w:rPr>
      </w:pPr>
    </w:p>
    <w:p w14:paraId="1DB92F05" w14:textId="79B7EBE3" w:rsidR="0093099C" w:rsidRPr="0093099C"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oppure nel caso di concorrente che occupa da 15 a 35 dipendenti qualora non abbia effettuato nuove assunzioni dopo il 18 gennaio 2000) [Art. 80 comma 5, lettera i]; </w:t>
      </w:r>
    </w:p>
    <w:p w14:paraId="4B8345B3" w14:textId="77777777" w:rsidR="0093099C" w:rsidRDefault="0093099C" w:rsidP="004D03CD">
      <w:pPr>
        <w:autoSpaceDE w:val="0"/>
        <w:autoSpaceDN w:val="0"/>
        <w:adjustRightInd w:val="0"/>
        <w:jc w:val="both"/>
        <w:rPr>
          <w:rFonts w:ascii="Palatino Linotype" w:hAnsi="Palatino Linotype" w:cs="Arial"/>
          <w:sz w:val="20"/>
          <w:szCs w:val="20"/>
        </w:rPr>
      </w:pPr>
    </w:p>
    <w:p w14:paraId="0FEC835C" w14:textId="77777777" w:rsidR="00D2714D" w:rsidRPr="00D2714D" w:rsidRDefault="00D2714D" w:rsidP="00D2714D">
      <w:pPr>
        <w:pStyle w:val="sche3"/>
        <w:spacing w:line="240" w:lineRule="atLeast"/>
        <w:rPr>
          <w:rFonts w:ascii="Palatino Linotype" w:hAnsi="Palatino Linotype" w:cs="Arial"/>
          <w:lang w:val="it-IT"/>
        </w:rPr>
      </w:pPr>
      <w:r w:rsidRPr="00C76AF7">
        <w:rPr>
          <w:rFonts w:ascii="Arial" w:hAnsi="Arial" w:cs="Arial"/>
          <w:b/>
          <w:sz w:val="18"/>
          <w:szCs w:val="18"/>
        </w:rPr>
        <w:fldChar w:fldCharType="begin">
          <w:ffData>
            <w:name w:val=""/>
            <w:enabled/>
            <w:calcOnExit w:val="0"/>
            <w:checkBox>
              <w:size w:val="24"/>
              <w:default w:val="0"/>
            </w:checkBox>
          </w:ffData>
        </w:fldChar>
      </w:r>
      <w:r w:rsidRPr="00C76AF7">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C76AF7">
        <w:rPr>
          <w:rFonts w:ascii="Arial" w:hAnsi="Arial" w:cs="Arial"/>
          <w:b/>
          <w:sz w:val="18"/>
          <w:szCs w:val="18"/>
        </w:rPr>
        <w:fldChar w:fldCharType="end"/>
      </w:r>
      <w:r w:rsidRPr="00C76AF7">
        <w:rPr>
          <w:rFonts w:ascii="Arial" w:hAnsi="Arial" w:cs="Arial"/>
          <w:b/>
          <w:sz w:val="18"/>
          <w:szCs w:val="18"/>
          <w:lang w:val="it-IT"/>
        </w:rPr>
        <w:t xml:space="preserve"> </w:t>
      </w:r>
      <w:r w:rsidRPr="00D2714D">
        <w:rPr>
          <w:rFonts w:ascii="Palatino Linotype" w:hAnsi="Palatino Linotype" w:cs="Arial"/>
          <w:b/>
          <w:bCs/>
          <w:lang w:val="it-IT"/>
        </w:rPr>
        <w:t xml:space="preserve">Di essere in possesso dei requisiti di idoneità professionale (art. 83 comma 1 lett. a del D. Lgs. </w:t>
      </w:r>
      <w:r w:rsidRPr="00D2714D">
        <w:rPr>
          <w:rFonts w:ascii="Palatino Linotype" w:hAnsi="Palatino Linotype" w:cs="Arial"/>
          <w:b/>
          <w:bCs/>
          <w:lang w:val="it-IT"/>
        </w:rPr>
        <w:lastRenderedPageBreak/>
        <w:t>50/2016), in particolare</w:t>
      </w:r>
      <w:r w:rsidRPr="00D2714D">
        <w:rPr>
          <w:rFonts w:ascii="Palatino Linotype" w:hAnsi="Palatino Linotype" w:cs="Arial"/>
          <w:b/>
          <w:bCs/>
          <w:vertAlign w:val="superscript"/>
          <w:lang w:val="it-IT"/>
        </w:rPr>
        <w:footnoteReference w:id="1"/>
      </w:r>
      <w:r w:rsidRPr="00D2714D">
        <w:rPr>
          <w:rFonts w:ascii="Palatino Linotype" w:hAnsi="Palatino Linotype" w:cs="Arial"/>
          <w:b/>
          <w:bCs/>
          <w:lang w:val="it-IT"/>
        </w:rPr>
        <w:t>:</w:t>
      </w:r>
    </w:p>
    <w:p w14:paraId="7F781E9C" w14:textId="77777777" w:rsidR="00D2714D" w:rsidRPr="00D2714D" w:rsidRDefault="00D2714D" w:rsidP="00D2714D">
      <w:pPr>
        <w:numPr>
          <w:ilvl w:val="0"/>
          <w:numId w:val="16"/>
        </w:numPr>
        <w:tabs>
          <w:tab w:val="left" w:pos="141"/>
        </w:tabs>
        <w:suppressAutoHyphens/>
        <w:spacing w:line="240" w:lineRule="atLeast"/>
        <w:jc w:val="both"/>
        <w:rPr>
          <w:rFonts w:ascii="Palatino Linotype" w:hAnsi="Palatino Linotype" w:cs="Arial"/>
          <w:sz w:val="20"/>
          <w:szCs w:val="20"/>
        </w:rPr>
      </w:pPr>
      <w:r w:rsidRPr="00D2714D">
        <w:rPr>
          <w:rFonts w:ascii="Palatino Linotype" w:hAnsi="Palatino Linotype" w:cs="Arial"/>
          <w:sz w:val="20"/>
          <w:szCs w:val="20"/>
        </w:rPr>
        <w:t>(se pertinente) iscrizione nel registro tenuto dalla Camera di commercio industria, artigianato e agricoltura oppure nel registro delle commissioni provinciali per l’artigianato per attività coerenti con i suddetti servizi (da allegare in copia conforme all’originale).</w:t>
      </w:r>
    </w:p>
    <w:p w14:paraId="3E3B3DBC"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Il concorrente non stabilito in Italia ma in altro Stato Membro o in uno dei Paesi di cui all’art. 83, co 3 del Codice, presenta dichiarazione giurata o secondo le modalità vigenti nello Stato nel quale è stabilito.</w:t>
      </w:r>
    </w:p>
    <w:p w14:paraId="01BC20E7"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46FBF6"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p>
    <w:p w14:paraId="233CCF22" w14:textId="77777777" w:rsidR="00D2714D" w:rsidRPr="00D2714D" w:rsidRDefault="00D2714D" w:rsidP="00D2714D">
      <w:pPr>
        <w:numPr>
          <w:ilvl w:val="0"/>
          <w:numId w:val="16"/>
        </w:numPr>
        <w:tabs>
          <w:tab w:val="left" w:pos="141"/>
        </w:tabs>
        <w:suppressAutoHyphens/>
        <w:spacing w:line="240" w:lineRule="atLeast"/>
        <w:jc w:val="both"/>
        <w:rPr>
          <w:rFonts w:ascii="Palatino Linotype" w:hAnsi="Palatino Linotype" w:cs="Arial"/>
          <w:sz w:val="20"/>
          <w:szCs w:val="20"/>
        </w:rPr>
      </w:pPr>
      <w:r w:rsidRPr="00D2714D">
        <w:rPr>
          <w:rFonts w:ascii="Palatino Linotype" w:hAnsi="Palatino Linotype" w:cs="Arial"/>
          <w:sz w:val="20"/>
          <w:szCs w:val="20"/>
        </w:rPr>
        <w:t>Iscrizione agli appositi albi professionali previsti per l’esercizio dell’attività oggetto di appalto dei soggetti personalmente responsabili dell’incarico e precisamente:</w:t>
      </w:r>
    </w:p>
    <w:p w14:paraId="6EE30FC2"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______________________________________________________________________________________________________________________________________________________________________________</w:t>
      </w:r>
    </w:p>
    <w:p w14:paraId="17E07F76" w14:textId="77777777" w:rsidR="00D2714D" w:rsidRPr="00C76AF7" w:rsidRDefault="00D2714D" w:rsidP="00D2714D">
      <w:pPr>
        <w:tabs>
          <w:tab w:val="left" w:pos="141"/>
        </w:tabs>
        <w:spacing w:line="240" w:lineRule="atLeast"/>
        <w:ind w:left="720"/>
        <w:jc w:val="both"/>
        <w:rPr>
          <w:rFonts w:ascii="Arial" w:hAnsi="Arial" w:cs="Arial"/>
          <w:bCs/>
          <w:sz w:val="18"/>
          <w:szCs w:val="18"/>
        </w:rPr>
      </w:pPr>
    </w:p>
    <w:p w14:paraId="1A86A09F" w14:textId="77777777" w:rsidR="00D2714D" w:rsidRPr="00545CF1" w:rsidRDefault="00D2714D" w:rsidP="00D2714D">
      <w:pPr>
        <w:numPr>
          <w:ilvl w:val="0"/>
          <w:numId w:val="16"/>
        </w:num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possesso dei requisiti di cui all’art. 98 del d.lgs. 81/2008 ovvero corrispondente abilitazione</w:t>
      </w:r>
    </w:p>
    <w:p w14:paraId="39CCA391" w14:textId="77777777" w:rsidR="00D2714D" w:rsidRDefault="00D2714D" w:rsidP="00D2714D">
      <w:pPr>
        <w:tabs>
          <w:tab w:val="left" w:pos="141"/>
        </w:tabs>
        <w:spacing w:line="240" w:lineRule="atLeast"/>
        <w:ind w:left="720"/>
        <w:jc w:val="both"/>
        <w:rPr>
          <w:rFonts w:ascii="Arial" w:hAnsi="Arial" w:cs="Arial"/>
          <w:bCs/>
          <w:sz w:val="18"/>
          <w:szCs w:val="18"/>
        </w:rPr>
      </w:pPr>
      <w:r w:rsidRPr="00C76AF7">
        <w:rPr>
          <w:rFonts w:ascii="Arial" w:hAnsi="Arial" w:cs="Arial"/>
          <w:bCs/>
          <w:sz w:val="18"/>
          <w:szCs w:val="18"/>
        </w:rPr>
        <w:t>_________________________________________________________________________________________________________________________________________________________________________________</w:t>
      </w:r>
    </w:p>
    <w:p w14:paraId="01F40D96" w14:textId="77777777" w:rsidR="00545CF1" w:rsidRPr="00545CF1" w:rsidRDefault="00545CF1" w:rsidP="00545CF1">
      <w:pPr>
        <w:tabs>
          <w:tab w:val="left" w:pos="141"/>
        </w:tabs>
        <w:suppressAutoHyphens/>
        <w:spacing w:line="240" w:lineRule="atLeast"/>
        <w:jc w:val="both"/>
        <w:rPr>
          <w:rFonts w:ascii="Palatino Linotype" w:hAnsi="Palatino Linotype" w:cs="Arial"/>
          <w:sz w:val="20"/>
          <w:szCs w:val="20"/>
        </w:rPr>
      </w:pPr>
    </w:p>
    <w:p w14:paraId="48FECC42" w14:textId="77777777" w:rsidR="00D2714D" w:rsidRPr="00AF6D62" w:rsidRDefault="00D2714D" w:rsidP="00D2714D">
      <w:pPr>
        <w:pStyle w:val="sche3"/>
        <w:spacing w:line="240" w:lineRule="atLeast"/>
        <w:rPr>
          <w:rFonts w:ascii="Arial" w:hAnsi="Arial" w:cs="Arial"/>
          <w:b/>
          <w:sz w:val="18"/>
          <w:szCs w:val="18"/>
          <w:lang w:val="it-IT"/>
        </w:rPr>
      </w:pPr>
      <w:r w:rsidRPr="00AF6D62">
        <w:rPr>
          <w:rFonts w:ascii="Arial" w:hAnsi="Arial" w:cs="Arial"/>
          <w:b/>
          <w:sz w:val="18"/>
          <w:szCs w:val="18"/>
        </w:rPr>
        <w:fldChar w:fldCharType="begin">
          <w:ffData>
            <w:name w:val=""/>
            <w:enabled/>
            <w:calcOnExit w:val="0"/>
            <w:checkBox>
              <w:size w:val="24"/>
              <w:default w:val="0"/>
            </w:checkBox>
          </w:ffData>
        </w:fldChar>
      </w:r>
      <w:r w:rsidRPr="00AF6D62">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F6D62">
        <w:rPr>
          <w:rFonts w:ascii="Arial" w:hAnsi="Arial" w:cs="Arial"/>
          <w:b/>
          <w:sz w:val="18"/>
          <w:szCs w:val="18"/>
        </w:rPr>
        <w:fldChar w:fldCharType="end"/>
      </w:r>
      <w:r w:rsidRPr="00AF6D62">
        <w:rPr>
          <w:rFonts w:ascii="Arial" w:hAnsi="Arial" w:cs="Arial"/>
          <w:b/>
          <w:sz w:val="18"/>
          <w:szCs w:val="18"/>
          <w:lang w:val="it-IT"/>
        </w:rPr>
        <w:t xml:space="preserve"> </w:t>
      </w:r>
      <w:r w:rsidRPr="00545CF1">
        <w:rPr>
          <w:rFonts w:ascii="Palatino Linotype" w:hAnsi="Palatino Linotype" w:cs="Arial"/>
          <w:b/>
          <w:bCs/>
          <w:lang w:val="it-IT"/>
        </w:rPr>
        <w:t>di essere in possesso dei requisiti di capacità economica e finanziaria (art. 83 comma 1 lett.b ed allegato XVII del D. Lgs. 50/2016):</w:t>
      </w:r>
    </w:p>
    <w:p w14:paraId="71EEDF35" w14:textId="1A7C7726" w:rsidR="00D2714D" w:rsidRPr="00545CF1" w:rsidRDefault="00D2714D" w:rsidP="00545CF1">
      <w:pPr>
        <w:numPr>
          <w:ilvl w:val="0"/>
          <w:numId w:val="20"/>
        </w:num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 xml:space="preserve">fatturato globale minimo per servizi di ingegneria e di architettura relativo ai migliori tre degli ultimi cinque esercizi disponibili antecedenti la data di pubblicazione del bando per un importo pari a </w:t>
      </w:r>
      <w:r w:rsidRPr="00545CF1">
        <w:rPr>
          <w:rFonts w:ascii="Palatino Linotype" w:hAnsi="Palatino Linotype" w:cs="Arial"/>
          <w:b/>
          <w:bCs/>
          <w:sz w:val="20"/>
          <w:szCs w:val="20"/>
        </w:rPr>
        <w:t>€ 1.388.394,97</w:t>
      </w:r>
      <w:r w:rsidRPr="00545CF1">
        <w:rPr>
          <w:rFonts w:ascii="Palatino Linotype" w:hAnsi="Palatino Linotype" w:cs="Arial"/>
          <w:sz w:val="20"/>
          <w:szCs w:val="20"/>
        </w:rPr>
        <w:t xml:space="preserve"> come di seguito dettagliato: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2822"/>
        <w:gridCol w:w="2570"/>
        <w:gridCol w:w="2557"/>
      </w:tblGrid>
      <w:tr w:rsidR="00D2714D" w:rsidRPr="00AF6D62" w14:paraId="2E20F30E" w14:textId="77777777" w:rsidTr="00545CF1">
        <w:tc>
          <w:tcPr>
            <w:tcW w:w="1231" w:type="dxa"/>
            <w:shd w:val="clear" w:color="auto" w:fill="auto"/>
          </w:tcPr>
          <w:p w14:paraId="73F5EF49" w14:textId="77777777" w:rsidR="00D2714D" w:rsidRPr="00545CF1" w:rsidRDefault="00D2714D" w:rsidP="00280FCB">
            <w:pPr>
              <w:jc w:val="both"/>
              <w:rPr>
                <w:rFonts w:ascii="Palatino Linotype" w:hAnsi="Palatino Linotype" w:cs="Arial"/>
                <w:sz w:val="20"/>
                <w:szCs w:val="20"/>
              </w:rPr>
            </w:pPr>
            <w:r w:rsidRPr="00545CF1">
              <w:rPr>
                <w:rFonts w:ascii="Palatino Linotype" w:hAnsi="Palatino Linotype" w:cs="Arial"/>
                <w:sz w:val="20"/>
                <w:szCs w:val="20"/>
              </w:rPr>
              <w:t>Anno</w:t>
            </w:r>
          </w:p>
        </w:tc>
        <w:tc>
          <w:tcPr>
            <w:tcW w:w="2977" w:type="dxa"/>
            <w:shd w:val="clear" w:color="auto" w:fill="auto"/>
          </w:tcPr>
          <w:p w14:paraId="3CE9A740" w14:textId="77777777" w:rsidR="00D2714D" w:rsidRPr="00545CF1" w:rsidRDefault="00D2714D" w:rsidP="00280FCB">
            <w:pPr>
              <w:jc w:val="both"/>
              <w:rPr>
                <w:rFonts w:ascii="Palatino Linotype" w:hAnsi="Palatino Linotype" w:cs="Arial"/>
                <w:sz w:val="20"/>
                <w:szCs w:val="20"/>
              </w:rPr>
            </w:pPr>
            <w:r w:rsidRPr="00545CF1">
              <w:rPr>
                <w:rFonts w:ascii="Palatino Linotype" w:hAnsi="Palatino Linotype" w:cs="Arial"/>
                <w:sz w:val="20"/>
                <w:szCs w:val="20"/>
              </w:rPr>
              <w:t>Importo fatturato per servizi di ingegneria e di architettura</w:t>
            </w:r>
          </w:p>
        </w:tc>
        <w:tc>
          <w:tcPr>
            <w:tcW w:w="2654" w:type="dxa"/>
            <w:shd w:val="clear" w:color="auto" w:fill="auto"/>
          </w:tcPr>
          <w:p w14:paraId="6AC21318" w14:textId="77777777" w:rsidR="00D2714D" w:rsidRPr="00545CF1" w:rsidRDefault="00D2714D" w:rsidP="00280FCB">
            <w:pPr>
              <w:jc w:val="both"/>
              <w:rPr>
                <w:rFonts w:ascii="Palatino Linotype" w:hAnsi="Palatino Linotype" w:cs="Arial"/>
                <w:sz w:val="20"/>
                <w:szCs w:val="20"/>
              </w:rPr>
            </w:pPr>
            <w:r w:rsidRPr="00545CF1">
              <w:rPr>
                <w:rFonts w:ascii="Palatino Linotype" w:hAnsi="Palatino Linotype" w:cs="Arial"/>
                <w:sz w:val="20"/>
                <w:szCs w:val="20"/>
              </w:rPr>
              <w:t>Documentazione allegata a comprova del requisito dichiarato</w:t>
            </w:r>
          </w:p>
        </w:tc>
        <w:tc>
          <w:tcPr>
            <w:tcW w:w="2557" w:type="dxa"/>
            <w:shd w:val="clear" w:color="auto" w:fill="auto"/>
          </w:tcPr>
          <w:p w14:paraId="32637F8C" w14:textId="77777777" w:rsidR="00D2714D" w:rsidRPr="00545CF1" w:rsidRDefault="00D2714D" w:rsidP="00280FCB">
            <w:pPr>
              <w:jc w:val="both"/>
              <w:rPr>
                <w:rFonts w:ascii="Palatino Linotype" w:hAnsi="Palatino Linotype" w:cs="Arial"/>
                <w:sz w:val="20"/>
                <w:szCs w:val="20"/>
              </w:rPr>
            </w:pPr>
            <w:r w:rsidRPr="00545CF1">
              <w:rPr>
                <w:rFonts w:ascii="Palatino Linotype" w:hAnsi="Palatino Linotype" w:cs="Arial"/>
                <w:sz w:val="20"/>
                <w:szCs w:val="20"/>
              </w:rPr>
              <w:t>Professionista/concorrente cui il fatturato si riferisce</w:t>
            </w:r>
          </w:p>
        </w:tc>
      </w:tr>
      <w:tr w:rsidR="00D2714D" w:rsidRPr="00AF6D62" w14:paraId="0DB44544" w14:textId="77777777" w:rsidTr="00545CF1">
        <w:tc>
          <w:tcPr>
            <w:tcW w:w="1231" w:type="dxa"/>
            <w:shd w:val="clear" w:color="auto" w:fill="auto"/>
          </w:tcPr>
          <w:p w14:paraId="411927B8" w14:textId="77777777" w:rsidR="00D2714D" w:rsidRPr="00545CF1" w:rsidRDefault="00D2714D" w:rsidP="00280FCB">
            <w:pPr>
              <w:jc w:val="both"/>
              <w:rPr>
                <w:rFonts w:ascii="Palatino Linotype" w:hAnsi="Palatino Linotype" w:cs="Arial"/>
                <w:sz w:val="20"/>
                <w:szCs w:val="20"/>
              </w:rPr>
            </w:pPr>
          </w:p>
        </w:tc>
        <w:tc>
          <w:tcPr>
            <w:tcW w:w="2977" w:type="dxa"/>
            <w:shd w:val="clear" w:color="auto" w:fill="auto"/>
          </w:tcPr>
          <w:p w14:paraId="7D158A31" w14:textId="77777777" w:rsidR="00D2714D" w:rsidRPr="00545CF1" w:rsidRDefault="00D2714D" w:rsidP="00280FCB">
            <w:pPr>
              <w:jc w:val="both"/>
              <w:rPr>
                <w:rFonts w:ascii="Palatino Linotype" w:hAnsi="Palatino Linotype" w:cs="Arial"/>
                <w:sz w:val="20"/>
                <w:szCs w:val="20"/>
              </w:rPr>
            </w:pPr>
          </w:p>
        </w:tc>
        <w:tc>
          <w:tcPr>
            <w:tcW w:w="2654" w:type="dxa"/>
            <w:shd w:val="clear" w:color="auto" w:fill="auto"/>
          </w:tcPr>
          <w:p w14:paraId="3E637D86" w14:textId="77777777" w:rsidR="00D2714D" w:rsidRPr="00545CF1" w:rsidRDefault="00D2714D" w:rsidP="00280FCB">
            <w:pPr>
              <w:jc w:val="both"/>
              <w:rPr>
                <w:rFonts w:ascii="Palatino Linotype" w:hAnsi="Palatino Linotype" w:cs="Arial"/>
                <w:sz w:val="20"/>
                <w:szCs w:val="20"/>
              </w:rPr>
            </w:pPr>
          </w:p>
        </w:tc>
        <w:tc>
          <w:tcPr>
            <w:tcW w:w="2557" w:type="dxa"/>
            <w:shd w:val="clear" w:color="auto" w:fill="auto"/>
          </w:tcPr>
          <w:p w14:paraId="09D3641C" w14:textId="77777777" w:rsidR="00D2714D" w:rsidRPr="00545CF1" w:rsidRDefault="00D2714D" w:rsidP="00280FCB">
            <w:pPr>
              <w:jc w:val="both"/>
              <w:rPr>
                <w:rFonts w:ascii="Palatino Linotype" w:hAnsi="Palatino Linotype" w:cs="Arial"/>
                <w:sz w:val="20"/>
                <w:szCs w:val="20"/>
              </w:rPr>
            </w:pPr>
          </w:p>
        </w:tc>
      </w:tr>
      <w:tr w:rsidR="00D2714D" w:rsidRPr="00AF6D62" w14:paraId="1249BE30" w14:textId="77777777" w:rsidTr="00545CF1">
        <w:tc>
          <w:tcPr>
            <w:tcW w:w="1231" w:type="dxa"/>
            <w:shd w:val="clear" w:color="auto" w:fill="auto"/>
          </w:tcPr>
          <w:p w14:paraId="57D1F2EE" w14:textId="77777777" w:rsidR="00D2714D" w:rsidRPr="00545CF1" w:rsidRDefault="00D2714D" w:rsidP="00280FCB">
            <w:pPr>
              <w:jc w:val="both"/>
              <w:rPr>
                <w:rFonts w:ascii="Palatino Linotype" w:hAnsi="Palatino Linotype" w:cs="Arial"/>
                <w:sz w:val="20"/>
                <w:szCs w:val="20"/>
              </w:rPr>
            </w:pPr>
          </w:p>
        </w:tc>
        <w:tc>
          <w:tcPr>
            <w:tcW w:w="2977" w:type="dxa"/>
            <w:shd w:val="clear" w:color="auto" w:fill="auto"/>
          </w:tcPr>
          <w:p w14:paraId="2C617B44" w14:textId="77777777" w:rsidR="00D2714D" w:rsidRPr="00545CF1" w:rsidRDefault="00D2714D" w:rsidP="00280FCB">
            <w:pPr>
              <w:jc w:val="both"/>
              <w:rPr>
                <w:rFonts w:ascii="Palatino Linotype" w:hAnsi="Palatino Linotype" w:cs="Arial"/>
                <w:sz w:val="20"/>
                <w:szCs w:val="20"/>
              </w:rPr>
            </w:pPr>
          </w:p>
        </w:tc>
        <w:tc>
          <w:tcPr>
            <w:tcW w:w="2654" w:type="dxa"/>
            <w:shd w:val="clear" w:color="auto" w:fill="auto"/>
          </w:tcPr>
          <w:p w14:paraId="32C29B46" w14:textId="77777777" w:rsidR="00D2714D" w:rsidRPr="00545CF1" w:rsidRDefault="00D2714D" w:rsidP="00280FCB">
            <w:pPr>
              <w:jc w:val="both"/>
              <w:rPr>
                <w:rFonts w:ascii="Palatino Linotype" w:hAnsi="Palatino Linotype" w:cs="Arial"/>
                <w:sz w:val="20"/>
                <w:szCs w:val="20"/>
              </w:rPr>
            </w:pPr>
          </w:p>
        </w:tc>
        <w:tc>
          <w:tcPr>
            <w:tcW w:w="2557" w:type="dxa"/>
            <w:shd w:val="clear" w:color="auto" w:fill="auto"/>
          </w:tcPr>
          <w:p w14:paraId="6ECB8F6A" w14:textId="77777777" w:rsidR="00D2714D" w:rsidRPr="00545CF1" w:rsidRDefault="00D2714D" w:rsidP="00280FCB">
            <w:pPr>
              <w:jc w:val="both"/>
              <w:rPr>
                <w:rFonts w:ascii="Palatino Linotype" w:hAnsi="Palatino Linotype" w:cs="Arial"/>
                <w:sz w:val="20"/>
                <w:szCs w:val="20"/>
              </w:rPr>
            </w:pPr>
          </w:p>
        </w:tc>
      </w:tr>
      <w:tr w:rsidR="00D2714D" w:rsidRPr="00AF6D62" w14:paraId="35921D31" w14:textId="77777777" w:rsidTr="00545CF1">
        <w:tc>
          <w:tcPr>
            <w:tcW w:w="1231" w:type="dxa"/>
            <w:shd w:val="clear" w:color="auto" w:fill="auto"/>
          </w:tcPr>
          <w:p w14:paraId="3211E179" w14:textId="77777777" w:rsidR="00D2714D" w:rsidRPr="00AF6D62" w:rsidRDefault="00D2714D" w:rsidP="00280FCB">
            <w:pPr>
              <w:jc w:val="both"/>
              <w:rPr>
                <w:rFonts w:ascii="Arial" w:hAnsi="Arial" w:cs="Arial"/>
                <w:bCs/>
                <w:sz w:val="18"/>
                <w:szCs w:val="18"/>
              </w:rPr>
            </w:pPr>
          </w:p>
        </w:tc>
        <w:tc>
          <w:tcPr>
            <w:tcW w:w="2977" w:type="dxa"/>
            <w:shd w:val="clear" w:color="auto" w:fill="auto"/>
          </w:tcPr>
          <w:p w14:paraId="7303B4F9" w14:textId="77777777" w:rsidR="00D2714D" w:rsidRPr="00AF6D62" w:rsidRDefault="00D2714D" w:rsidP="00280FCB">
            <w:pPr>
              <w:jc w:val="both"/>
              <w:rPr>
                <w:rFonts w:ascii="Arial" w:hAnsi="Arial" w:cs="Arial"/>
                <w:bCs/>
                <w:sz w:val="18"/>
                <w:szCs w:val="18"/>
              </w:rPr>
            </w:pPr>
          </w:p>
        </w:tc>
        <w:tc>
          <w:tcPr>
            <w:tcW w:w="2654" w:type="dxa"/>
            <w:shd w:val="clear" w:color="auto" w:fill="auto"/>
          </w:tcPr>
          <w:p w14:paraId="7042A260" w14:textId="77777777" w:rsidR="00D2714D" w:rsidRPr="00AF6D62" w:rsidRDefault="00D2714D" w:rsidP="00280FCB">
            <w:pPr>
              <w:jc w:val="both"/>
              <w:rPr>
                <w:rFonts w:ascii="Arial" w:hAnsi="Arial" w:cs="Arial"/>
                <w:bCs/>
                <w:sz w:val="18"/>
                <w:szCs w:val="18"/>
              </w:rPr>
            </w:pPr>
          </w:p>
        </w:tc>
        <w:tc>
          <w:tcPr>
            <w:tcW w:w="2557" w:type="dxa"/>
            <w:shd w:val="clear" w:color="auto" w:fill="auto"/>
          </w:tcPr>
          <w:p w14:paraId="475C28B2" w14:textId="77777777" w:rsidR="00D2714D" w:rsidRPr="00AF6D62" w:rsidRDefault="00D2714D" w:rsidP="00280FCB">
            <w:pPr>
              <w:jc w:val="both"/>
              <w:rPr>
                <w:rFonts w:ascii="Arial" w:hAnsi="Arial" w:cs="Arial"/>
                <w:bCs/>
                <w:sz w:val="18"/>
                <w:szCs w:val="18"/>
              </w:rPr>
            </w:pPr>
          </w:p>
        </w:tc>
      </w:tr>
    </w:tbl>
    <w:p w14:paraId="4176A330" w14:textId="77777777" w:rsidR="00D2714D" w:rsidRPr="00545CF1" w:rsidRDefault="00D2714D" w:rsidP="00D2714D">
      <w:pPr>
        <w:ind w:left="720"/>
        <w:jc w:val="both"/>
        <w:rPr>
          <w:rFonts w:ascii="Palatino Linotype" w:hAnsi="Palatino Linotype" w:cs="Arial"/>
          <w:b/>
          <w:bCs/>
          <w:i/>
          <w:iCs/>
          <w:sz w:val="20"/>
          <w:szCs w:val="20"/>
        </w:rPr>
      </w:pPr>
      <w:r w:rsidRPr="00545CF1">
        <w:rPr>
          <w:rFonts w:ascii="Palatino Linotype" w:hAnsi="Palatino Linotype" w:cs="Arial"/>
          <w:b/>
          <w:bCs/>
          <w:i/>
          <w:iCs/>
          <w:sz w:val="20"/>
          <w:szCs w:val="20"/>
        </w:rPr>
        <w:t>Ovvero in alternativa</w:t>
      </w:r>
    </w:p>
    <w:p w14:paraId="614B7E1C" w14:textId="3F1608E9" w:rsidR="00545CF1" w:rsidRPr="00545CF1" w:rsidRDefault="00D2714D" w:rsidP="00545CF1">
      <w:pPr>
        <w:numPr>
          <w:ilvl w:val="0"/>
          <w:numId w:val="20"/>
        </w:numPr>
        <w:tabs>
          <w:tab w:val="left" w:pos="141"/>
        </w:tabs>
        <w:suppressAutoHyphens/>
        <w:spacing w:line="240" w:lineRule="atLeast"/>
        <w:jc w:val="both"/>
        <w:rPr>
          <w:rFonts w:ascii="Palatino Linotype" w:hAnsi="Palatino Linotype" w:cs="Arial"/>
          <w:sz w:val="20"/>
          <w:szCs w:val="20"/>
        </w:rPr>
      </w:pPr>
      <w:bookmarkStart w:id="11" w:name="_Ref508704063"/>
      <w:r w:rsidRPr="00545CF1">
        <w:rPr>
          <w:rFonts w:ascii="Palatino Linotype" w:hAnsi="Palatino Linotype" w:cs="Arial"/>
          <w:b/>
          <w:bCs/>
          <w:sz w:val="20"/>
          <w:szCs w:val="20"/>
        </w:rPr>
        <w:t>copertura assicurativa</w:t>
      </w:r>
      <w:r w:rsidRPr="00545CF1">
        <w:rPr>
          <w:rFonts w:ascii="Palatino Linotype" w:hAnsi="Palatino Linotype" w:cs="Arial"/>
          <w:sz w:val="20"/>
          <w:szCs w:val="20"/>
        </w:rPr>
        <w:t xml:space="preserve"> contro i rischi professionali per un massimale non inferiore ad € 7.700.000,00 [la stazione appaltante indica un importo di massimale non superiore al 10 % del costo di costruzione dell’opera da progettare]</w:t>
      </w:r>
      <w:bookmarkEnd w:id="11"/>
      <w:r w:rsidRPr="00545CF1">
        <w:rPr>
          <w:rFonts w:ascii="Palatino Linotype" w:hAnsi="Palatino Linotype" w:cs="Arial"/>
          <w:sz w:val="20"/>
          <w:szCs w:val="20"/>
        </w:rPr>
        <w:t xml:space="preserve"> </w:t>
      </w:r>
      <w:r w:rsidR="00545CF1" w:rsidRPr="00545CF1">
        <w:rPr>
          <w:rFonts w:ascii="Palatino Linotype" w:hAnsi="Palatino Linotype" w:cs="Arial"/>
          <w:sz w:val="20"/>
          <w:szCs w:val="20"/>
        </w:rPr>
        <w:t>a</w:t>
      </w:r>
      <w:r w:rsidRPr="00545CF1">
        <w:rPr>
          <w:rFonts w:ascii="Palatino Linotype" w:hAnsi="Palatino Linotype" w:cs="Arial"/>
          <w:sz w:val="20"/>
          <w:szCs w:val="20"/>
        </w:rPr>
        <w:t>vente i seguenti estremi:</w:t>
      </w:r>
      <w:r w:rsidR="00545CF1" w:rsidRPr="00545CF1">
        <w:rPr>
          <w:rFonts w:ascii="Palatino Linotype" w:hAnsi="Palatino Linotype" w:cs="Arial"/>
          <w:sz w:val="20"/>
          <w:szCs w:val="20"/>
        </w:rPr>
        <w:t xml:space="preserve"> </w:t>
      </w:r>
      <w:r w:rsidRPr="00545CF1">
        <w:rPr>
          <w:rFonts w:cs="Arial"/>
          <w:b/>
        </w:rPr>
        <w:t>__________________________________________________________________________</w:t>
      </w:r>
    </w:p>
    <w:p w14:paraId="1EA53CF9" w14:textId="77777777" w:rsidR="00545CF1" w:rsidRPr="00545CF1" w:rsidRDefault="00545CF1" w:rsidP="00545CF1">
      <w:pPr>
        <w:tabs>
          <w:tab w:val="left" w:pos="141"/>
        </w:tabs>
        <w:suppressAutoHyphens/>
        <w:spacing w:line="240" w:lineRule="atLeast"/>
        <w:ind w:left="720"/>
        <w:jc w:val="both"/>
        <w:rPr>
          <w:rFonts w:ascii="Palatino Linotype" w:hAnsi="Palatino Linotype" w:cs="Arial"/>
          <w:b/>
          <w:bCs/>
          <w:sz w:val="20"/>
          <w:szCs w:val="20"/>
        </w:rPr>
      </w:pPr>
    </w:p>
    <w:p w14:paraId="5C2CF156" w14:textId="2831EEDC" w:rsidR="00D2714D" w:rsidRPr="00545CF1" w:rsidRDefault="00D2714D" w:rsidP="00545CF1">
      <w:pPr>
        <w:tabs>
          <w:tab w:val="left" w:pos="141"/>
        </w:tabs>
        <w:suppressAutoHyphens/>
        <w:spacing w:line="240" w:lineRule="atLeast"/>
        <w:ind w:left="720"/>
        <w:jc w:val="both"/>
        <w:rPr>
          <w:rFonts w:ascii="Palatino Linotype" w:hAnsi="Palatino Linotype" w:cs="Arial"/>
          <w:sz w:val="20"/>
          <w:szCs w:val="20"/>
        </w:rPr>
      </w:pPr>
      <w:r w:rsidRPr="00545CF1">
        <w:rPr>
          <w:rFonts w:ascii="Palatino Linotype" w:hAnsi="Palatino Linotype" w:cs="Arial"/>
          <w:sz w:val="20"/>
          <w:szCs w:val="20"/>
        </w:rPr>
        <w:t>La comprova di tale requisito è fornita mediante l’esibizione, in copia conforme, della relativa polizza in corso di validità.</w:t>
      </w:r>
    </w:p>
    <w:p w14:paraId="43335818" w14:textId="3D764BB9" w:rsidR="00D2714D" w:rsidRPr="00545CF1" w:rsidRDefault="00545CF1" w:rsidP="00545CF1">
      <w:p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ab/>
      </w:r>
      <w:r w:rsidRPr="00545CF1">
        <w:rPr>
          <w:rFonts w:ascii="Palatino Linotype" w:hAnsi="Palatino Linotype" w:cs="Arial"/>
          <w:sz w:val="20"/>
          <w:szCs w:val="20"/>
        </w:rPr>
        <w:tab/>
      </w:r>
      <w:r w:rsidR="00D2714D" w:rsidRPr="00545CF1">
        <w:rPr>
          <w:rFonts w:ascii="Palatino Linotype" w:hAnsi="Palatino Linotype" w:cs="Arial"/>
          <w:sz w:val="20"/>
          <w:szCs w:val="20"/>
        </w:rPr>
        <w:t xml:space="preserve">In caso di raggruppamento: </w:t>
      </w:r>
    </w:p>
    <w:p w14:paraId="23C7611E" w14:textId="075F7B61" w:rsidR="00D2714D" w:rsidRPr="00545CF1" w:rsidRDefault="00D2714D" w:rsidP="00545CF1">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il requisito di cui ai precedenti punti, deve essere posseduto complessivamente dal raggruppamento ed in misura prevalente dalla capogruppo;</w:t>
      </w:r>
    </w:p>
    <w:p w14:paraId="32E591EB" w14:textId="197620AD" w:rsidR="00D2714D" w:rsidRPr="00545CF1" w:rsidRDefault="00D2714D" w:rsidP="00545CF1">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agli operatori economici mandanti non è richiesto il possesso di un requisito minimo.</w:t>
      </w:r>
    </w:p>
    <w:p w14:paraId="2C1BABEE" w14:textId="77777777" w:rsidR="00D2714D" w:rsidRPr="00545CF1" w:rsidRDefault="00D2714D" w:rsidP="00545CF1">
      <w:pPr>
        <w:tabs>
          <w:tab w:val="left" w:pos="141"/>
        </w:tabs>
        <w:suppressAutoHyphens/>
        <w:spacing w:line="240" w:lineRule="atLeast"/>
        <w:jc w:val="both"/>
        <w:rPr>
          <w:rFonts w:ascii="Palatino Linotype" w:hAnsi="Palatino Linotype" w:cs="Arial"/>
          <w:sz w:val="20"/>
          <w:szCs w:val="20"/>
        </w:rPr>
      </w:pPr>
    </w:p>
    <w:p w14:paraId="3C9F8ED8" w14:textId="77777777" w:rsidR="00D2714D" w:rsidRPr="00545CF1" w:rsidRDefault="00D2714D" w:rsidP="00545CF1">
      <w:pPr>
        <w:tabs>
          <w:tab w:val="left" w:pos="141"/>
        </w:tabs>
        <w:suppressAutoHyphens/>
        <w:spacing w:line="240" w:lineRule="atLeast"/>
        <w:jc w:val="both"/>
        <w:rPr>
          <w:rFonts w:ascii="Palatino Linotype" w:hAnsi="Palatino Linotype" w:cs="Arial"/>
          <w:b/>
          <w:bCs/>
          <w:sz w:val="20"/>
          <w:szCs w:val="20"/>
        </w:rPr>
      </w:pPr>
      <w:r w:rsidRPr="00545CF1">
        <w:rPr>
          <w:rFonts w:ascii="Palatino Linotype" w:hAnsi="Palatino Linotype" w:cs="Arial"/>
          <w:b/>
          <w:bCs/>
          <w:sz w:val="20"/>
          <w:szCs w:val="20"/>
        </w:rPr>
        <w:lastRenderedPageBreak/>
        <w:t>N.B.: se lo spazio per scrivere non dovesse essere sufficiente, si prega di predisporre un’apposita dichiarazione  con l’indicazione dei punti che si intendono approfondire, da allegare alla presente istanza).</w:t>
      </w:r>
    </w:p>
    <w:p w14:paraId="4E7A4EAD" w14:textId="7B0B63CE" w:rsidR="00E759A1" w:rsidRPr="00545CF1" w:rsidRDefault="00E759A1" w:rsidP="00545CF1">
      <w:pPr>
        <w:tabs>
          <w:tab w:val="left" w:pos="141"/>
        </w:tabs>
        <w:suppressAutoHyphens/>
        <w:spacing w:line="240" w:lineRule="atLeast"/>
        <w:jc w:val="both"/>
        <w:rPr>
          <w:rFonts w:ascii="Palatino Linotype" w:hAnsi="Palatino Linotype" w:cs="Arial"/>
          <w:sz w:val="20"/>
          <w:szCs w:val="20"/>
          <w:highlight w:val="yellow"/>
        </w:rPr>
      </w:pPr>
    </w:p>
    <w:p w14:paraId="45CF7DBC" w14:textId="2BDAE3B8" w:rsidR="00545CF1" w:rsidRPr="00545CF1" w:rsidRDefault="00545CF1" w:rsidP="00545CF1">
      <w:pPr>
        <w:tabs>
          <w:tab w:val="left" w:pos="141"/>
        </w:tabs>
        <w:suppressAutoHyphens/>
        <w:spacing w:line="240" w:lineRule="atLeast"/>
        <w:jc w:val="both"/>
        <w:rPr>
          <w:rFonts w:ascii="Palatino Linotype" w:hAnsi="Palatino Linotype" w:cs="Arial"/>
          <w:b/>
          <w:bCs/>
          <w:sz w:val="20"/>
          <w:szCs w:val="20"/>
        </w:rPr>
      </w:pPr>
      <w:r w:rsidRPr="00AF6D62">
        <w:rPr>
          <w:rFonts w:ascii="Arial" w:hAnsi="Arial" w:cs="Arial"/>
          <w:b/>
          <w:sz w:val="18"/>
          <w:szCs w:val="18"/>
        </w:rPr>
        <w:fldChar w:fldCharType="begin">
          <w:ffData>
            <w:name w:val=""/>
            <w:enabled/>
            <w:calcOnExit w:val="0"/>
            <w:checkBox>
              <w:size w:val="24"/>
              <w:default w:val="0"/>
            </w:checkBox>
          </w:ffData>
        </w:fldChar>
      </w:r>
      <w:r w:rsidRPr="00AF6D62">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F6D62">
        <w:rPr>
          <w:rFonts w:ascii="Arial" w:hAnsi="Arial" w:cs="Arial"/>
          <w:b/>
          <w:sz w:val="18"/>
          <w:szCs w:val="18"/>
        </w:rPr>
        <w:fldChar w:fldCharType="end"/>
      </w:r>
      <w:r>
        <w:rPr>
          <w:rFonts w:ascii="Arial" w:hAnsi="Arial" w:cs="Arial"/>
          <w:b/>
          <w:sz w:val="18"/>
          <w:szCs w:val="18"/>
        </w:rPr>
        <w:t xml:space="preserve"> </w:t>
      </w:r>
      <w:r w:rsidRPr="00545CF1">
        <w:rPr>
          <w:rFonts w:ascii="Palatino Linotype" w:hAnsi="Palatino Linotype" w:cs="Arial"/>
          <w:b/>
          <w:bCs/>
          <w:sz w:val="20"/>
          <w:szCs w:val="20"/>
        </w:rPr>
        <w:t>di essere in possesso dei requisiti di capacità tecnica-professionale (art. 83 comma 1 lett.c ed allegato XVII del D. Lgs. 50/2016), in particolare:</w:t>
      </w:r>
    </w:p>
    <w:p w14:paraId="4417767B" w14:textId="294068DC" w:rsidR="00545CF1" w:rsidRPr="00545CF1" w:rsidRDefault="00545CF1" w:rsidP="00545CF1">
      <w:p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elenco di servizi di ingegneria e di architettura - da intendersi come servizi ultimati - eseguiti negli ultimi dieci anni antecedenti la data di pubblicazione del bando e relativi ai lavori di ognuna delle classi e categorie indicate negli atti di gara ed il cui importo minimo complessivo dei lavori, per ogni classe e categoria, è riportato nella citata tabella.</w:t>
      </w:r>
    </w:p>
    <w:p w14:paraId="22B7A404" w14:textId="523AB8E9" w:rsidR="00545CF1" w:rsidRDefault="00545CF1" w:rsidP="00545CF1">
      <w:pPr>
        <w:tabs>
          <w:tab w:val="left" w:pos="141"/>
        </w:tabs>
        <w:suppressAutoHyphens/>
        <w:spacing w:line="240" w:lineRule="atLeast"/>
        <w:jc w:val="both"/>
        <w:rPr>
          <w:rFonts w:ascii="Palatino Linotype" w:hAnsi="Palatino Linotype" w:cs="Arial"/>
          <w:sz w:val="20"/>
          <w:szCs w:val="20"/>
        </w:rPr>
      </w:pPr>
      <w:r w:rsidRPr="00545CF1">
        <w:rPr>
          <w:rFonts w:ascii="Palatino Linotype" w:hAnsi="Palatino Linotype" w:cs="Arial"/>
          <w:sz w:val="20"/>
          <w:szCs w:val="20"/>
        </w:rPr>
        <w:t>Dovranno essere indicati: la descrizione del servizio di ingegneria reso, le date, i destinatari, pubblici o privati, dei servizi, la categoria, la classe ed il grado di complessità dell’opera oltre il corrispondente importo lavori; se trattasi di servizi prestati a favore di amministrazioni o enti pubblici, esse sono provate da certificati rilasciati e vistati dalle amministrazioni o dagli enti medesimi (preferibilmente allegati all’istanza di partecipazione); se trattasi di servizi e forniture prestati a privati, l'effettuazione effettiva della prestazione è dichiarata da questi o, in mancanza, dallo stesso concorrente (preferibilmente allegati all’istanza di partecipazione):</w:t>
      </w:r>
    </w:p>
    <w:p w14:paraId="31D4B463" w14:textId="77777777" w:rsidR="00545CF1" w:rsidRDefault="00545CF1" w:rsidP="00545CF1">
      <w:pPr>
        <w:tabs>
          <w:tab w:val="left" w:pos="141"/>
        </w:tabs>
        <w:suppressAutoHyphens/>
        <w:spacing w:line="240" w:lineRule="atLeast"/>
        <w:jc w:val="both"/>
        <w:rPr>
          <w:rFonts w:ascii="Palatino Linotype" w:hAnsi="Palatino Linotype"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9"/>
        <w:gridCol w:w="1167"/>
        <w:gridCol w:w="802"/>
        <w:gridCol w:w="1123"/>
        <w:gridCol w:w="1518"/>
        <w:gridCol w:w="1336"/>
        <w:gridCol w:w="1350"/>
        <w:gridCol w:w="1139"/>
      </w:tblGrid>
      <w:tr w:rsidR="00545CF1" w:rsidRPr="00545CF1" w14:paraId="5E0B96EA" w14:textId="77777777" w:rsidTr="00545CF1">
        <w:tc>
          <w:tcPr>
            <w:tcW w:w="720" w:type="pct"/>
            <w:vAlign w:val="center"/>
          </w:tcPr>
          <w:p w14:paraId="1C65B828"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DESCRIZIONE DEL SERVIZIO</w:t>
            </w:r>
          </w:p>
        </w:tc>
        <w:tc>
          <w:tcPr>
            <w:tcW w:w="592" w:type="pct"/>
            <w:vAlign w:val="center"/>
          </w:tcPr>
          <w:p w14:paraId="05568764"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Ente Committente</w:t>
            </w:r>
          </w:p>
        </w:tc>
        <w:tc>
          <w:tcPr>
            <w:tcW w:w="407" w:type="pct"/>
            <w:vAlign w:val="center"/>
          </w:tcPr>
          <w:p w14:paraId="6394B34F"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DATE</w:t>
            </w:r>
          </w:p>
        </w:tc>
        <w:tc>
          <w:tcPr>
            <w:tcW w:w="570" w:type="pct"/>
            <w:vAlign w:val="center"/>
          </w:tcPr>
          <w:p w14:paraId="5AAFCF70"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Categoria, classe e grado di complessità</w:t>
            </w:r>
          </w:p>
        </w:tc>
        <w:tc>
          <w:tcPr>
            <w:tcW w:w="770" w:type="pct"/>
            <w:vAlign w:val="center"/>
          </w:tcPr>
          <w:p w14:paraId="25B5F18D"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importo opera corrispondente alla categoria, classe grado di complessità</w:t>
            </w:r>
          </w:p>
        </w:tc>
        <w:tc>
          <w:tcPr>
            <w:tcW w:w="678" w:type="pct"/>
            <w:vAlign w:val="center"/>
          </w:tcPr>
          <w:p w14:paraId="50007D59"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Importo attribuibile al professionista</w:t>
            </w:r>
            <w:r w:rsidRPr="00B00E80">
              <w:rPr>
                <w:rFonts w:ascii="Palatino Linotype" w:hAnsi="Palatino Linotype" w:cs="Arial"/>
                <w:sz w:val="16"/>
                <w:szCs w:val="16"/>
                <w:vertAlign w:val="superscript"/>
              </w:rPr>
              <w:footnoteReference w:id="2"/>
            </w:r>
          </w:p>
        </w:tc>
        <w:tc>
          <w:tcPr>
            <w:tcW w:w="685" w:type="pct"/>
            <w:vAlign w:val="center"/>
          </w:tcPr>
          <w:p w14:paraId="3DD591FA" w14:textId="77777777" w:rsidR="00545CF1" w:rsidRPr="00545CF1" w:rsidRDefault="00545CF1" w:rsidP="00280FCB">
            <w:pPr>
              <w:autoSpaceDE w:val="0"/>
              <w:autoSpaceDN w:val="0"/>
              <w:adjustRightInd w:val="0"/>
              <w:jc w:val="center"/>
              <w:rPr>
                <w:rFonts w:ascii="Palatino Linotype" w:hAnsi="Palatino Linotype" w:cs="Arial"/>
                <w:sz w:val="16"/>
                <w:szCs w:val="16"/>
              </w:rPr>
            </w:pPr>
            <w:r w:rsidRPr="00545CF1">
              <w:rPr>
                <w:rFonts w:ascii="Palatino Linotype" w:hAnsi="Palatino Linotype" w:cs="Arial"/>
                <w:sz w:val="16"/>
                <w:szCs w:val="16"/>
              </w:rPr>
              <w:t>Certificato della corretta esecuzione della prestazione Si / No (se allegato scrivere si – se non allegato scrivere i riferimenti a cui richiederlo: nome del responsabile, pec e n° telefono)</w:t>
            </w:r>
          </w:p>
        </w:tc>
        <w:tc>
          <w:tcPr>
            <w:tcW w:w="578" w:type="pct"/>
            <w:vAlign w:val="center"/>
          </w:tcPr>
          <w:p w14:paraId="454E0B12" w14:textId="19C02C0F" w:rsidR="00545CF1" w:rsidRPr="00545CF1" w:rsidRDefault="00B00E80" w:rsidP="00280FCB">
            <w:pPr>
              <w:autoSpaceDE w:val="0"/>
              <w:autoSpaceDN w:val="0"/>
              <w:adjustRightInd w:val="0"/>
              <w:jc w:val="center"/>
              <w:rPr>
                <w:rFonts w:ascii="Palatino Linotype" w:hAnsi="Palatino Linotype" w:cs="Arial"/>
                <w:sz w:val="16"/>
                <w:szCs w:val="16"/>
              </w:rPr>
            </w:pPr>
            <w:r>
              <w:rPr>
                <w:rFonts w:ascii="Palatino Linotype" w:hAnsi="Palatino Linotype" w:cs="Arial"/>
                <w:sz w:val="16"/>
                <w:szCs w:val="16"/>
              </w:rPr>
              <w:t>I</w:t>
            </w:r>
            <w:r w:rsidR="00545CF1" w:rsidRPr="00545CF1">
              <w:rPr>
                <w:rFonts w:ascii="Palatino Linotype" w:hAnsi="Palatino Linotype" w:cs="Arial"/>
                <w:sz w:val="16"/>
                <w:szCs w:val="16"/>
              </w:rPr>
              <w:t>ndicare l’operatore economico in possesso del requisito dichiarato</w:t>
            </w:r>
          </w:p>
        </w:tc>
      </w:tr>
      <w:tr w:rsidR="00545CF1" w:rsidRPr="00AF6D62" w14:paraId="6921FF50" w14:textId="77777777" w:rsidTr="00545CF1">
        <w:trPr>
          <w:trHeight w:val="340"/>
        </w:trPr>
        <w:tc>
          <w:tcPr>
            <w:tcW w:w="720" w:type="pct"/>
          </w:tcPr>
          <w:p w14:paraId="7DA985FE"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92" w:type="pct"/>
            <w:vAlign w:val="center"/>
          </w:tcPr>
          <w:p w14:paraId="6B864C32"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407" w:type="pct"/>
            <w:vAlign w:val="center"/>
          </w:tcPr>
          <w:p w14:paraId="1A25FBCC"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0" w:type="pct"/>
          </w:tcPr>
          <w:p w14:paraId="3E398EA9"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770" w:type="pct"/>
          </w:tcPr>
          <w:p w14:paraId="4122C329"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78" w:type="pct"/>
          </w:tcPr>
          <w:p w14:paraId="6DA5C698"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85" w:type="pct"/>
          </w:tcPr>
          <w:p w14:paraId="0BC0B919"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8" w:type="pct"/>
          </w:tcPr>
          <w:p w14:paraId="7B899B91" w14:textId="77777777" w:rsidR="00545CF1" w:rsidRPr="00AF6D62" w:rsidRDefault="00545CF1" w:rsidP="00280FCB">
            <w:pPr>
              <w:autoSpaceDE w:val="0"/>
              <w:autoSpaceDN w:val="0"/>
              <w:adjustRightInd w:val="0"/>
              <w:jc w:val="center"/>
              <w:rPr>
                <w:rFonts w:ascii="Arial" w:hAnsi="Arial" w:cs="Arial"/>
                <w:color w:val="000000"/>
                <w:sz w:val="18"/>
                <w:szCs w:val="18"/>
              </w:rPr>
            </w:pPr>
          </w:p>
        </w:tc>
      </w:tr>
      <w:tr w:rsidR="00545CF1" w:rsidRPr="00AF6D62" w14:paraId="18AFEC1B" w14:textId="77777777" w:rsidTr="00545CF1">
        <w:trPr>
          <w:trHeight w:val="340"/>
        </w:trPr>
        <w:tc>
          <w:tcPr>
            <w:tcW w:w="720" w:type="pct"/>
          </w:tcPr>
          <w:p w14:paraId="584C80CB"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92" w:type="pct"/>
            <w:vAlign w:val="center"/>
          </w:tcPr>
          <w:p w14:paraId="09F5D8B2"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407" w:type="pct"/>
            <w:vAlign w:val="center"/>
          </w:tcPr>
          <w:p w14:paraId="3786DC30"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0" w:type="pct"/>
          </w:tcPr>
          <w:p w14:paraId="4BB9E7C4"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770" w:type="pct"/>
          </w:tcPr>
          <w:p w14:paraId="35FD2B3C"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78" w:type="pct"/>
          </w:tcPr>
          <w:p w14:paraId="4C707F41"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85" w:type="pct"/>
          </w:tcPr>
          <w:p w14:paraId="12CEAE04"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8" w:type="pct"/>
          </w:tcPr>
          <w:p w14:paraId="1DF69B48" w14:textId="77777777" w:rsidR="00545CF1" w:rsidRPr="00AF6D62" w:rsidRDefault="00545CF1" w:rsidP="00280FCB">
            <w:pPr>
              <w:autoSpaceDE w:val="0"/>
              <w:autoSpaceDN w:val="0"/>
              <w:adjustRightInd w:val="0"/>
              <w:jc w:val="center"/>
              <w:rPr>
                <w:rFonts w:ascii="Arial" w:hAnsi="Arial" w:cs="Arial"/>
                <w:color w:val="000000"/>
                <w:sz w:val="18"/>
                <w:szCs w:val="18"/>
              </w:rPr>
            </w:pPr>
          </w:p>
        </w:tc>
      </w:tr>
      <w:tr w:rsidR="00545CF1" w:rsidRPr="00AF6D62" w14:paraId="4F1F87DB" w14:textId="77777777" w:rsidTr="00545CF1">
        <w:trPr>
          <w:trHeight w:val="340"/>
        </w:trPr>
        <w:tc>
          <w:tcPr>
            <w:tcW w:w="720" w:type="pct"/>
          </w:tcPr>
          <w:p w14:paraId="30017E35"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92" w:type="pct"/>
            <w:vAlign w:val="center"/>
          </w:tcPr>
          <w:p w14:paraId="44538C26"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407" w:type="pct"/>
            <w:vAlign w:val="center"/>
          </w:tcPr>
          <w:p w14:paraId="54345FED"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0" w:type="pct"/>
          </w:tcPr>
          <w:p w14:paraId="7850E3EE"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770" w:type="pct"/>
          </w:tcPr>
          <w:p w14:paraId="524523AF"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78" w:type="pct"/>
          </w:tcPr>
          <w:p w14:paraId="4176E517"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85" w:type="pct"/>
          </w:tcPr>
          <w:p w14:paraId="093F6825"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8" w:type="pct"/>
          </w:tcPr>
          <w:p w14:paraId="608AFD2D" w14:textId="77777777" w:rsidR="00545CF1" w:rsidRPr="00AF6D62" w:rsidRDefault="00545CF1" w:rsidP="00280FCB">
            <w:pPr>
              <w:autoSpaceDE w:val="0"/>
              <w:autoSpaceDN w:val="0"/>
              <w:adjustRightInd w:val="0"/>
              <w:jc w:val="center"/>
              <w:rPr>
                <w:rFonts w:ascii="Arial" w:hAnsi="Arial" w:cs="Arial"/>
                <w:color w:val="000000"/>
                <w:sz w:val="18"/>
                <w:szCs w:val="18"/>
              </w:rPr>
            </w:pPr>
          </w:p>
        </w:tc>
      </w:tr>
      <w:tr w:rsidR="00545CF1" w:rsidRPr="00AF6D62" w14:paraId="20FB4FB4" w14:textId="77777777" w:rsidTr="00545CF1">
        <w:trPr>
          <w:trHeight w:val="340"/>
        </w:trPr>
        <w:tc>
          <w:tcPr>
            <w:tcW w:w="720" w:type="pct"/>
          </w:tcPr>
          <w:p w14:paraId="07ABB49A"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92" w:type="pct"/>
            <w:vAlign w:val="center"/>
          </w:tcPr>
          <w:p w14:paraId="613C3BD4"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407" w:type="pct"/>
            <w:vAlign w:val="center"/>
          </w:tcPr>
          <w:p w14:paraId="5ED02395"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0" w:type="pct"/>
          </w:tcPr>
          <w:p w14:paraId="71F1F6B9"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770" w:type="pct"/>
          </w:tcPr>
          <w:p w14:paraId="6A93111D"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78" w:type="pct"/>
          </w:tcPr>
          <w:p w14:paraId="270473C2"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85" w:type="pct"/>
          </w:tcPr>
          <w:p w14:paraId="70D9945E"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8" w:type="pct"/>
          </w:tcPr>
          <w:p w14:paraId="661DD182" w14:textId="77777777" w:rsidR="00545CF1" w:rsidRPr="00AF6D62" w:rsidRDefault="00545CF1" w:rsidP="00280FCB">
            <w:pPr>
              <w:autoSpaceDE w:val="0"/>
              <w:autoSpaceDN w:val="0"/>
              <w:adjustRightInd w:val="0"/>
              <w:jc w:val="center"/>
              <w:rPr>
                <w:rFonts w:ascii="Arial" w:hAnsi="Arial" w:cs="Arial"/>
                <w:color w:val="000000"/>
                <w:sz w:val="18"/>
                <w:szCs w:val="18"/>
              </w:rPr>
            </w:pPr>
          </w:p>
        </w:tc>
      </w:tr>
      <w:tr w:rsidR="00545CF1" w:rsidRPr="00AF6D62" w14:paraId="22C60D81" w14:textId="77777777" w:rsidTr="00545CF1">
        <w:trPr>
          <w:trHeight w:val="340"/>
        </w:trPr>
        <w:tc>
          <w:tcPr>
            <w:tcW w:w="720" w:type="pct"/>
          </w:tcPr>
          <w:p w14:paraId="642D804F"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92" w:type="pct"/>
            <w:vAlign w:val="center"/>
          </w:tcPr>
          <w:p w14:paraId="40A04153"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407" w:type="pct"/>
            <w:vAlign w:val="center"/>
          </w:tcPr>
          <w:p w14:paraId="5EF6D2D6"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0" w:type="pct"/>
          </w:tcPr>
          <w:p w14:paraId="3E0332BC"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770" w:type="pct"/>
          </w:tcPr>
          <w:p w14:paraId="1BBE2BB8"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78" w:type="pct"/>
          </w:tcPr>
          <w:p w14:paraId="699FE804"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85" w:type="pct"/>
          </w:tcPr>
          <w:p w14:paraId="3694C7CE"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8" w:type="pct"/>
          </w:tcPr>
          <w:p w14:paraId="04C20853" w14:textId="77777777" w:rsidR="00545CF1" w:rsidRPr="00AF6D62" w:rsidRDefault="00545CF1" w:rsidP="00280FCB">
            <w:pPr>
              <w:autoSpaceDE w:val="0"/>
              <w:autoSpaceDN w:val="0"/>
              <w:adjustRightInd w:val="0"/>
              <w:jc w:val="center"/>
              <w:rPr>
                <w:rFonts w:ascii="Arial" w:hAnsi="Arial" w:cs="Arial"/>
                <w:color w:val="000000"/>
                <w:sz w:val="18"/>
                <w:szCs w:val="18"/>
              </w:rPr>
            </w:pPr>
          </w:p>
        </w:tc>
      </w:tr>
      <w:tr w:rsidR="00545CF1" w:rsidRPr="00AF6D62" w14:paraId="1A41D515" w14:textId="77777777" w:rsidTr="00545CF1">
        <w:trPr>
          <w:trHeight w:val="340"/>
        </w:trPr>
        <w:tc>
          <w:tcPr>
            <w:tcW w:w="720" w:type="pct"/>
          </w:tcPr>
          <w:p w14:paraId="2300CDEE"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92" w:type="pct"/>
            <w:vAlign w:val="center"/>
          </w:tcPr>
          <w:p w14:paraId="70E8E28C"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407" w:type="pct"/>
            <w:vAlign w:val="center"/>
          </w:tcPr>
          <w:p w14:paraId="314812D1"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0" w:type="pct"/>
          </w:tcPr>
          <w:p w14:paraId="35069C71"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770" w:type="pct"/>
          </w:tcPr>
          <w:p w14:paraId="59AC5D96"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78" w:type="pct"/>
          </w:tcPr>
          <w:p w14:paraId="448F28B8"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685" w:type="pct"/>
          </w:tcPr>
          <w:p w14:paraId="431A03E5" w14:textId="77777777" w:rsidR="00545CF1" w:rsidRPr="00AF6D62" w:rsidRDefault="00545CF1" w:rsidP="00280FCB">
            <w:pPr>
              <w:autoSpaceDE w:val="0"/>
              <w:autoSpaceDN w:val="0"/>
              <w:adjustRightInd w:val="0"/>
              <w:jc w:val="center"/>
              <w:rPr>
                <w:rFonts w:ascii="Arial" w:hAnsi="Arial" w:cs="Arial"/>
                <w:color w:val="000000"/>
                <w:sz w:val="18"/>
                <w:szCs w:val="18"/>
              </w:rPr>
            </w:pPr>
          </w:p>
        </w:tc>
        <w:tc>
          <w:tcPr>
            <w:tcW w:w="578" w:type="pct"/>
          </w:tcPr>
          <w:p w14:paraId="581434FE" w14:textId="77777777" w:rsidR="00545CF1" w:rsidRPr="00AF6D62" w:rsidRDefault="00545CF1" w:rsidP="00280FCB">
            <w:pPr>
              <w:autoSpaceDE w:val="0"/>
              <w:autoSpaceDN w:val="0"/>
              <w:adjustRightInd w:val="0"/>
              <w:jc w:val="center"/>
              <w:rPr>
                <w:rFonts w:ascii="Arial" w:hAnsi="Arial" w:cs="Arial"/>
                <w:color w:val="000000"/>
                <w:sz w:val="18"/>
                <w:szCs w:val="18"/>
              </w:rPr>
            </w:pPr>
          </w:p>
        </w:tc>
      </w:tr>
    </w:tbl>
    <w:p w14:paraId="006777A5" w14:textId="77777777" w:rsidR="00545CF1" w:rsidRPr="00545CF1" w:rsidRDefault="00545CF1" w:rsidP="00545CF1">
      <w:pPr>
        <w:tabs>
          <w:tab w:val="left" w:pos="141"/>
        </w:tabs>
        <w:suppressAutoHyphens/>
        <w:spacing w:line="240" w:lineRule="atLeast"/>
        <w:jc w:val="both"/>
        <w:rPr>
          <w:rFonts w:ascii="Palatino Linotype" w:hAnsi="Palatino Linotype" w:cs="Arial"/>
          <w:sz w:val="20"/>
          <w:szCs w:val="20"/>
          <w:highlight w:val="yellow"/>
        </w:rPr>
      </w:pPr>
    </w:p>
    <w:p w14:paraId="535E65F8" w14:textId="77777777" w:rsidR="00B00E80" w:rsidRPr="00B00E80" w:rsidRDefault="00B00E80" w:rsidP="00B00E80">
      <w:pPr>
        <w:tabs>
          <w:tab w:val="left" w:pos="141"/>
        </w:tabs>
        <w:suppressAutoHyphens/>
        <w:spacing w:line="240" w:lineRule="atLeast"/>
        <w:jc w:val="both"/>
        <w:rPr>
          <w:rFonts w:ascii="Palatino Linotype" w:hAnsi="Palatino Linotype" w:cs="Arial"/>
          <w:sz w:val="20"/>
          <w:szCs w:val="20"/>
        </w:rPr>
      </w:pPr>
      <w:r w:rsidRPr="00B00E80">
        <w:rPr>
          <w:rFonts w:ascii="Palatino Linotype" w:hAnsi="Palatino Linotype" w:cs="Arial"/>
          <w:sz w:val="20"/>
          <w:szCs w:val="20"/>
        </w:rPr>
        <w:t xml:space="preserve">In caso di raggruppamento temporaneo e di consorzi: </w:t>
      </w:r>
    </w:p>
    <w:p w14:paraId="677AD00E" w14:textId="5FC383CF" w:rsidR="00B00E80" w:rsidRPr="00B00E80" w:rsidRDefault="00B00E80" w:rsidP="00B00E80">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B00E80">
        <w:rPr>
          <w:rFonts w:ascii="Palatino Linotype" w:hAnsi="Palatino Linotype" w:cs="Arial"/>
          <w:sz w:val="20"/>
          <w:szCs w:val="20"/>
        </w:rPr>
        <w:t xml:space="preserve">il requisito di cui al precedente punto deve essere posseduto complessivamente dal raggruppamento ed in misura prevalente dalla capogruppo. </w:t>
      </w:r>
    </w:p>
    <w:p w14:paraId="6D8C97AD" w14:textId="6AA47AD5" w:rsidR="00B00E80" w:rsidRPr="00B00E80" w:rsidRDefault="00B00E80" w:rsidP="00B00E80">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B00E80">
        <w:rPr>
          <w:rFonts w:ascii="Palatino Linotype" w:hAnsi="Palatino Linotype" w:cs="Arial"/>
          <w:sz w:val="20"/>
          <w:szCs w:val="20"/>
        </w:rPr>
        <w:t>agli operatori economici mandanti non è richiesto il possesso di un requisito minimo.</w:t>
      </w:r>
    </w:p>
    <w:p w14:paraId="45A3CBF2" w14:textId="77777777" w:rsidR="00B00E80" w:rsidRPr="00B00E80" w:rsidRDefault="00B00E80" w:rsidP="00B00E80">
      <w:pPr>
        <w:autoSpaceDE w:val="0"/>
        <w:autoSpaceDN w:val="0"/>
        <w:adjustRightInd w:val="0"/>
        <w:jc w:val="both"/>
        <w:rPr>
          <w:rFonts w:ascii="Palatino Linotype" w:hAnsi="Palatino Linotype" w:cs="Arial"/>
          <w:sz w:val="20"/>
          <w:szCs w:val="20"/>
        </w:rPr>
      </w:pPr>
    </w:p>
    <w:p w14:paraId="5C3452B4" w14:textId="6A28CEE6" w:rsidR="00D2714D" w:rsidRDefault="00B00E80" w:rsidP="00B00E80">
      <w:pPr>
        <w:autoSpaceDE w:val="0"/>
        <w:autoSpaceDN w:val="0"/>
        <w:adjustRightInd w:val="0"/>
        <w:jc w:val="both"/>
        <w:rPr>
          <w:rFonts w:ascii="Palatino Linotype" w:hAnsi="Palatino Linotype" w:cs="Arial"/>
          <w:sz w:val="20"/>
          <w:szCs w:val="20"/>
        </w:rPr>
      </w:pPr>
      <w:r w:rsidRPr="00B00E80">
        <w:rPr>
          <w:rFonts w:ascii="Palatino Linotype" w:hAnsi="Palatino Linotype" w:cs="Arial"/>
          <w:sz w:val="20"/>
          <w:szCs w:val="20"/>
        </w:rPr>
        <w:t xml:space="preserve">La comprova del requisito è fornita mediante presentazione dei certificati di corretta esecuzione dei servizi tecnici resi, relativamente alle opere cui si riferiscono, copia dei contratti, con le fatture, con gli atti amministrativi di assenso, con dichiarazioni formali dei committenti, con altra documentazione facente fede </w:t>
      </w:r>
      <w:r w:rsidRPr="00B00E80">
        <w:rPr>
          <w:rFonts w:ascii="Palatino Linotype" w:hAnsi="Palatino Linotype" w:cs="Arial"/>
          <w:sz w:val="20"/>
          <w:szCs w:val="20"/>
        </w:rPr>
        <w:lastRenderedPageBreak/>
        <w:t>fino a querela di falso. Trova applicazione, se del caso, Corte di giustizia della U.E., 7 luglio 2016, decisione C-46.</w:t>
      </w:r>
    </w:p>
    <w:p w14:paraId="3A96370E" w14:textId="77777777" w:rsidR="00CF1DF9" w:rsidRDefault="00CF1DF9" w:rsidP="00B00E80">
      <w:pPr>
        <w:autoSpaceDE w:val="0"/>
        <w:autoSpaceDN w:val="0"/>
        <w:adjustRightInd w:val="0"/>
        <w:jc w:val="both"/>
        <w:rPr>
          <w:rFonts w:ascii="Palatino Linotype" w:hAnsi="Palatino Linotype" w:cs="Arial"/>
          <w:sz w:val="20"/>
          <w:szCs w:val="20"/>
        </w:rPr>
      </w:pPr>
    </w:p>
    <w:p w14:paraId="3598D27B" w14:textId="7B4A71AB"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rPr>
        <w:fldChar w:fldCharType="begin">
          <w:ffData>
            <w:name w:val=""/>
            <w:enabled/>
            <w:calcOnExit w:val="0"/>
            <w:checkBox>
              <w:size w:val="24"/>
              <w:default w:val="0"/>
            </w:checkBox>
          </w:ffData>
        </w:fldChar>
      </w:r>
      <w:r w:rsidRPr="0084623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84623F">
        <w:rPr>
          <w:rFonts w:ascii="Arial" w:hAnsi="Arial" w:cs="Arial"/>
          <w:b/>
          <w:sz w:val="18"/>
          <w:szCs w:val="18"/>
          <w:lang w:val="it-IT"/>
        </w:rPr>
        <w:t xml:space="preserve"> </w:t>
      </w:r>
      <w:r w:rsidRPr="00CF1DF9">
        <w:rPr>
          <w:rFonts w:ascii="Palatino Linotype" w:hAnsi="Palatino Linotype" w:cs="Arial"/>
          <w:lang w:val="it-IT"/>
        </w:rPr>
        <w:t>che l’impresa intende subappaltare, ai sensi dell’art. 105 dell’ art. 31, comma 8 del D.Lgs. n. 50/2016 (indagini geotecniche e sismiche, sondaggi, rilievi, misurazioni e picchettazioni, predisposizione di elaborati specialistici e di dettaglio</w:t>
      </w:r>
      <w:r w:rsidR="008C56C1" w:rsidRPr="008C56C1">
        <w:rPr>
          <w:lang w:val="it-IT"/>
        </w:rPr>
        <w:t xml:space="preserve"> </w:t>
      </w:r>
      <w:r w:rsidR="008C56C1" w:rsidRPr="008C56C1">
        <w:rPr>
          <w:rFonts w:ascii="Palatino Linotype" w:hAnsi="Palatino Linotype" w:cs="Arial"/>
          <w:lang w:val="it-IT"/>
        </w:rPr>
        <w:t>quali studi per gli aspetti dell’ecosistema vegetazionale, per la verifica dell’interesse archeologico, per gli aspetti ambientali e paesaggistici, etc</w:t>
      </w:r>
      <w:r w:rsidRPr="00CF1DF9">
        <w:rPr>
          <w:rFonts w:ascii="Palatino Linotype" w:hAnsi="Palatino Linotype" w:cs="Arial"/>
          <w:lang w:val="it-IT"/>
        </w:rPr>
        <w:t>) (si veda il disciplinare di gara) la/le seguenti prestazioni:</w:t>
      </w:r>
    </w:p>
    <w:p w14:paraId="42CF8B54" w14:textId="77777777"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20FCC5" w14:textId="77777777" w:rsidR="00CF1DF9" w:rsidRPr="0084623F" w:rsidRDefault="00CF1DF9" w:rsidP="00CF1DF9">
      <w:pPr>
        <w:pStyle w:val="sche3"/>
        <w:spacing w:line="240" w:lineRule="atLeast"/>
        <w:rPr>
          <w:rFonts w:ascii="Arial" w:hAnsi="Arial" w:cs="Arial"/>
          <w:b/>
          <w:sz w:val="18"/>
          <w:szCs w:val="18"/>
          <w:lang w:val="it-IT"/>
        </w:rPr>
      </w:pPr>
    </w:p>
    <w:p w14:paraId="1F8DD095" w14:textId="77777777" w:rsidR="00CF1DF9" w:rsidRPr="00CF1DF9" w:rsidRDefault="00CF1DF9" w:rsidP="00CF1DF9">
      <w:pPr>
        <w:pStyle w:val="sche3"/>
        <w:spacing w:line="240" w:lineRule="atLeast"/>
        <w:rPr>
          <w:rFonts w:ascii="Palatino Linotype" w:hAnsi="Palatino Linotype" w:cs="Arial"/>
          <w:lang w:val="it-IT"/>
        </w:rPr>
      </w:pPr>
      <w:r w:rsidRPr="00CF1DF9">
        <w:rPr>
          <w:rFonts w:ascii="Palatino Linotype" w:hAnsi="Palatino Linotype" w:cs="Arial"/>
          <w:lang w:val="it-IT"/>
        </w:rPr>
        <w:t>In caso di subappalto, di essere a conoscenza che dovrà impegnarsi in sede di richiesta di autorizzazioni al subappalto a dimostrare per il subappaltatore che verrà indicato l’assenza delle cause di esclusione di cui all’art. 80 del D.Lgs. n. 50/16 anche alla luce di quanto esposto dall’art. 80 c. 14 del D.Lgs. 50/2016 (n.b. tale requisito va “dimostrato”, ai sensi dell’art. 105, comma 4, lett. c) d.Lgs.50/16) in caso di aggiudicazione attraverso la trasmissione alla S.A. delle dichiarazioni necessarie sottoscritte dal subappaltatore e dei certificati di possesso  dei  requisiti indicati nel disciplinare e di cui agli artt. 83 e 84 del D.Lgs.vo n. 50/2016 ).</w:t>
      </w:r>
    </w:p>
    <w:p w14:paraId="1E87B4C1" w14:textId="173102CD" w:rsidR="00CF1DF9" w:rsidRDefault="00CF1DF9" w:rsidP="00CF1DF9">
      <w:pPr>
        <w:pStyle w:val="sche3"/>
        <w:spacing w:line="240" w:lineRule="atLeast"/>
        <w:rPr>
          <w:rFonts w:ascii="Palatino Linotype" w:hAnsi="Palatino Linotype" w:cs="Arial"/>
          <w:lang w:val="it-IT"/>
        </w:rPr>
      </w:pPr>
      <w:r w:rsidRPr="008C56C1">
        <w:rPr>
          <w:rFonts w:ascii="Palatino Linotype" w:hAnsi="Palatino Linotype" w:cs="Arial"/>
          <w:lang w:val="it-IT"/>
        </w:rPr>
        <w:t>(</w:t>
      </w:r>
      <w:r w:rsidR="008C56C1" w:rsidRPr="008C56C1">
        <w:rPr>
          <w:rFonts w:ascii="Palatino Linotype" w:hAnsi="Palatino Linotype" w:cs="Arial"/>
          <w:lang w:val="it-IT"/>
        </w:rPr>
        <w:t>Allegato 5</w:t>
      </w:r>
      <w:r w:rsidRPr="008C56C1">
        <w:rPr>
          <w:rFonts w:ascii="Palatino Linotype" w:hAnsi="Palatino Linotype" w:cs="Arial"/>
          <w:lang w:val="it-IT"/>
        </w:rPr>
        <w:t>)</w:t>
      </w:r>
    </w:p>
    <w:p w14:paraId="23024B37" w14:textId="2A0C38B3" w:rsidR="00CF1DF9" w:rsidRPr="00F646CF" w:rsidRDefault="00CF1DF9" w:rsidP="00CF1DF9">
      <w:pPr>
        <w:pStyle w:val="sche3"/>
        <w:spacing w:line="240" w:lineRule="atLeast"/>
        <w:rPr>
          <w:rFonts w:ascii="Arial" w:hAnsi="Arial" w:cs="Arial"/>
          <w:b/>
          <w:sz w:val="18"/>
          <w:szCs w:val="18"/>
          <w:lang w:val="it-IT"/>
        </w:rPr>
      </w:pPr>
    </w:p>
    <w:p w14:paraId="2BB979B6" w14:textId="77777777" w:rsidR="00CF1DF9" w:rsidRPr="00CF1DF9" w:rsidRDefault="00CF1DF9" w:rsidP="00CF1DF9">
      <w:pPr>
        <w:pStyle w:val="sche3"/>
        <w:spacing w:line="240" w:lineRule="atLeast"/>
        <w:rPr>
          <w:rFonts w:ascii="Palatino Linotype" w:hAnsi="Palatino Linotype" w:cs="Arial"/>
          <w:lang w:val="it-IT"/>
        </w:rPr>
      </w:pPr>
      <w:r w:rsidRPr="0084623F">
        <w:rPr>
          <w:rFonts w:ascii="Arial" w:hAnsi="Arial" w:cs="Arial"/>
          <w:b/>
          <w:sz w:val="18"/>
          <w:szCs w:val="18"/>
        </w:rPr>
        <w:fldChar w:fldCharType="begin">
          <w:ffData>
            <w:name w:val=""/>
            <w:enabled/>
            <w:calcOnExit w:val="0"/>
            <w:checkBox>
              <w:size w:val="24"/>
              <w:default w:val="0"/>
            </w:checkBox>
          </w:ffData>
        </w:fldChar>
      </w:r>
      <w:r w:rsidRPr="00F646C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F646CF">
        <w:rPr>
          <w:rFonts w:ascii="Arial" w:hAnsi="Arial" w:cs="Arial"/>
          <w:b/>
          <w:sz w:val="18"/>
          <w:szCs w:val="18"/>
          <w:lang w:val="it-IT"/>
        </w:rPr>
        <w:t xml:space="preserve"> </w:t>
      </w:r>
      <w:r w:rsidRPr="00CF1DF9">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74611" w:rsidRDefault="00CF1DF9" w:rsidP="00CF1DF9">
      <w:pPr>
        <w:pStyle w:val="sche3"/>
        <w:spacing w:line="240" w:lineRule="atLeast"/>
        <w:rPr>
          <w:rFonts w:ascii="Arial" w:hAnsi="Arial" w:cs="Arial"/>
          <w:b/>
          <w:sz w:val="18"/>
          <w:szCs w:val="18"/>
          <w:lang w:val="it-IT"/>
        </w:rPr>
      </w:pPr>
    </w:p>
    <w:p w14:paraId="76037BCE" w14:textId="77777777"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di aver provveduto a registrarsi al sistema AVCPASS dell'ANAC, per la verifica dei requisiti di carattere generale, tecnico-organizzativi ed economico-finanziari e di aver allegato il PASSOE;</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7A1664A9" w14:textId="77777777" w:rsidR="00CF1DF9" w:rsidRDefault="00CF1DF9" w:rsidP="00CF1DF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48208F9F" w14:textId="77777777" w:rsidR="00CF1DF9" w:rsidRPr="00674611" w:rsidRDefault="00CF1DF9" w:rsidP="00CF1DF9">
      <w:pPr>
        <w:pStyle w:val="sche3"/>
        <w:spacing w:line="240" w:lineRule="atLeast"/>
        <w:rPr>
          <w:rFonts w:ascii="Arial" w:hAnsi="Arial" w:cs="Arial"/>
          <w:b/>
          <w:sz w:val="18"/>
          <w:szCs w:val="18"/>
          <w:lang w:val="it-IT"/>
        </w:rPr>
      </w:pPr>
    </w:p>
    <w:p w14:paraId="243293B7" w14:textId="77777777"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di non partecipare alla gara in più di un raggruppamento temporaneo o consorzio, neppure in forma individuale, qualora abbia partecipato alla gara in associazione o consorzio (art. 48 D.Lgs. 50/2016);</w:t>
      </w:r>
    </w:p>
    <w:p w14:paraId="43599BDC" w14:textId="77777777" w:rsidR="00CF1DF9" w:rsidRPr="00674611" w:rsidRDefault="00CF1DF9" w:rsidP="00CF1DF9">
      <w:pPr>
        <w:pStyle w:val="sche3"/>
        <w:spacing w:line="240" w:lineRule="atLeast"/>
        <w:rPr>
          <w:rFonts w:ascii="Arial" w:hAnsi="Arial" w:cs="Arial"/>
          <w:b/>
          <w:sz w:val="18"/>
          <w:szCs w:val="18"/>
          <w:lang w:val="it-IT"/>
        </w:rPr>
      </w:pPr>
    </w:p>
    <w:p w14:paraId="5FBD3298" w14:textId="77777777" w:rsidR="00CF1DF9" w:rsidRPr="00CF1DF9" w:rsidRDefault="00CF1DF9" w:rsidP="00CF1DF9">
      <w:pPr>
        <w:pStyle w:val="sche3"/>
        <w:spacing w:line="240" w:lineRule="atLeast"/>
        <w:rPr>
          <w:rFonts w:ascii="Palatino Linotype" w:hAnsi="Palatino Linotype" w:cs="Arial"/>
          <w:lang w:val="it-IT"/>
        </w:rPr>
      </w:pPr>
      <w:r w:rsidRPr="00C00BE2">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C00BE2">
        <w:rPr>
          <w:rFonts w:ascii="Arial" w:hAnsi="Arial" w:cs="Arial"/>
          <w:b/>
          <w:sz w:val="18"/>
          <w:szCs w:val="18"/>
        </w:rPr>
        <w:fldChar w:fldCharType="end"/>
      </w:r>
      <w:r w:rsidRPr="00CF1DF9">
        <w:rPr>
          <w:rFonts w:ascii="Palatino Linotype" w:hAnsi="Palatino Linotype" w:cs="Arial"/>
          <w:lang w:val="it-IT"/>
        </w:rPr>
        <w:t xml:space="preserve"> (solo in caso di un’aggregazione di imprese aderenti ad un contratto di rete di cui all’art. 45, comma 1 lett. f), D.Lgs. 50/2016) che ai sensi dell’art. 48, del D.Lgs. 50/2016, in qualità di impresa retista indicata/mandataria/mandante, di non partecipare alla presente gara in qualsiasi altra forma prevista dal medesimo Decreto (cfr. Determinazione AVCP  n. 3/2013);</w:t>
      </w:r>
    </w:p>
    <w:p w14:paraId="5EF39340" w14:textId="77777777" w:rsidR="00D55AEC" w:rsidRPr="00674611" w:rsidRDefault="00D55AEC" w:rsidP="00D55AEC">
      <w:pPr>
        <w:pStyle w:val="sche3"/>
        <w:spacing w:line="240" w:lineRule="atLeast"/>
        <w:rPr>
          <w:rFonts w:ascii="Arial" w:hAnsi="Arial" w:cs="Arial"/>
          <w:b/>
          <w:sz w:val="18"/>
          <w:szCs w:val="18"/>
          <w:lang w:val="it-IT"/>
        </w:rPr>
      </w:pPr>
    </w:p>
    <w:p w14:paraId="4164ECB2"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(solo in caso di rete d’impresa con organo comune e soggettività giuridica) che in qualità di organo comune,</w:t>
      </w:r>
    </w:p>
    <w:p w14:paraId="57D93876"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xml:space="preserve">• impegna tutte le imprese retiste aderenti al medesimo contratto, presentando la copia autentica del contratto di rete, </w:t>
      </w:r>
    </w:p>
    <w:p w14:paraId="4357F1D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ovvero</w:t>
      </w:r>
    </w:p>
    <w:p w14:paraId="1FE693D0"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xml:space="preserve">• fermo restando la presentazione della copia autentica del contratto di rete, NON impegna tutte le imprese </w:t>
      </w:r>
      <w:r w:rsidRPr="00D55AEC">
        <w:rPr>
          <w:rFonts w:ascii="Palatino Linotype" w:hAnsi="Palatino Linotype" w:cs="Arial"/>
          <w:lang w:val="it-IT"/>
        </w:rPr>
        <w:lastRenderedPageBreak/>
        <w:t>retiste aderenti al medesimo contratto ed INDICA, pertanto, la denominazione ed il codice fiscale delle sole imprese retiste con le quali concorre _______________________________________________________________;</w:t>
      </w:r>
    </w:p>
    <w:p w14:paraId="6BC154F2" w14:textId="77777777" w:rsidR="00D55AEC" w:rsidRDefault="00D55AEC" w:rsidP="00D55AEC">
      <w:pPr>
        <w:pStyle w:val="sche3"/>
        <w:spacing w:line="240" w:lineRule="atLeast"/>
        <w:rPr>
          <w:rFonts w:ascii="Arial" w:hAnsi="Arial" w:cs="Arial"/>
          <w:b/>
          <w:sz w:val="18"/>
          <w:szCs w:val="18"/>
          <w:lang w:val="it-IT"/>
        </w:rPr>
      </w:pPr>
    </w:p>
    <w:p w14:paraId="72E4C591" w14:textId="77777777" w:rsidR="00D55AEC" w:rsidRPr="00674611" w:rsidRDefault="00D55AEC" w:rsidP="00D55AEC">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nel caso di consorzi, di cui all’art. 47 e 48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674611">
        <w:rPr>
          <w:rFonts w:ascii="Arial" w:hAnsi="Arial" w:cs="Arial"/>
          <w:b/>
          <w:sz w:val="18"/>
          <w:szCs w:val="18"/>
          <w:lang w:val="it-IT"/>
        </w:rPr>
        <w:t xml:space="preserve"> </w:t>
      </w:r>
    </w:p>
    <w:p w14:paraId="31E7FBF3" w14:textId="77777777" w:rsidR="00CF1DF9" w:rsidRPr="00CF1DF9" w:rsidRDefault="00CF1DF9" w:rsidP="00CF1DF9">
      <w:pPr>
        <w:pStyle w:val="sche3"/>
        <w:spacing w:line="240" w:lineRule="atLeast"/>
        <w:rPr>
          <w:rFonts w:ascii="Palatino Linotype" w:hAnsi="Palatino Linotype" w:cs="Arial"/>
          <w:lang w:val="it-IT"/>
        </w:rPr>
      </w:pPr>
    </w:p>
    <w:p w14:paraId="2271BC24" w14:textId="77777777" w:rsidR="00D55AEC" w:rsidRPr="00456C7C" w:rsidRDefault="00D55AEC" w:rsidP="00D55AEC">
      <w:pPr>
        <w:pStyle w:val="sche3"/>
        <w:spacing w:line="240" w:lineRule="atLeast"/>
        <w:rPr>
          <w:rFonts w:ascii="Arial" w:hAnsi="Arial" w:cs="Arial"/>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456C7C">
        <w:rPr>
          <w:rFonts w:ascii="Arial" w:hAnsi="Arial" w:cs="Arial"/>
          <w:b/>
          <w:sz w:val="18"/>
          <w:szCs w:val="18"/>
          <w:lang w:val="it-IT"/>
        </w:rPr>
        <w:t xml:space="preserve"> </w:t>
      </w:r>
      <w:r w:rsidRPr="00D55AEC">
        <w:rPr>
          <w:rFonts w:ascii="Palatino Linotype" w:hAnsi="Palatino Linotype" w:cs="Arial"/>
          <w:lang w:val="it-IT"/>
        </w:rPr>
        <w:t>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D.lgs 18.04.2016, n. 50 rispetto a quella risultante dall’impegno presentato in sede di offerta;</w:t>
      </w:r>
    </w:p>
    <w:p w14:paraId="004B7BA3" w14:textId="77777777" w:rsidR="00D55AEC" w:rsidRDefault="00D55AEC" w:rsidP="00D55AEC">
      <w:pPr>
        <w:pStyle w:val="sche3"/>
        <w:spacing w:line="240" w:lineRule="atLeast"/>
        <w:rPr>
          <w:rFonts w:ascii="Arial" w:hAnsi="Arial" w:cs="Arial"/>
          <w:b/>
          <w:sz w:val="18"/>
          <w:szCs w:val="18"/>
          <w:lang w:val="it-IT"/>
        </w:rPr>
      </w:pPr>
    </w:p>
    <w:p w14:paraId="6AD2C56C" w14:textId="77777777" w:rsidR="00D55AEC" w:rsidRPr="00D55AEC" w:rsidRDefault="00D55AEC" w:rsidP="00D55AE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che presso l’operatore economico non ricorrano le condizioni di cui all’art. 53, comma 16-ter del D. Lgs. 165/01: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2ECBCB1" w14:textId="77777777" w:rsidR="00D55AEC" w:rsidRPr="00D55AEC" w:rsidRDefault="00D55AEC" w:rsidP="00D55AEC">
      <w:pPr>
        <w:pStyle w:val="sche3"/>
        <w:spacing w:line="240" w:lineRule="atLeast"/>
        <w:rPr>
          <w:rFonts w:ascii="Palatino Linotype" w:hAnsi="Palatino Linotype" w:cs="Arial"/>
          <w:lang w:val="it-IT"/>
        </w:rPr>
      </w:pPr>
    </w:p>
    <w:p w14:paraId="3F0FAF4A"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che la propria partecipazione alla gara non determina una situazione di conflitto di interesse ai sensi dell'articolo 42, comma 2 del D.Lvo n. 50/2016, non diversamente risolvibile ovvero di non trovarsi in alcuna condizione di incompatibilità ai sensi di disposizioni di legge, ordinamento professionale o contrattuali;</w:t>
      </w:r>
    </w:p>
    <w:p w14:paraId="57C46D51" w14:textId="77777777" w:rsidR="00D55AEC" w:rsidRPr="00D55AEC" w:rsidRDefault="00D55AEC" w:rsidP="00D55AEC">
      <w:pPr>
        <w:pStyle w:val="sche3"/>
        <w:spacing w:line="240" w:lineRule="atLeast"/>
        <w:rPr>
          <w:rFonts w:ascii="Palatino Linotype" w:hAnsi="Palatino Linotype" w:cs="Arial"/>
          <w:lang w:val="it-IT"/>
        </w:rPr>
      </w:pPr>
    </w:p>
    <w:p w14:paraId="25A2A88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impegnarsi a non divulgare e/o utilizzare dati o informazioni riservate in qualsiasi modo ottenute nel corso della predisposizione dell’offerta o nell’esecuzione dei servizi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6C28E0D1" w14:textId="77777777" w:rsidR="00D55AEC" w:rsidRPr="00D55AEC" w:rsidRDefault="00D55AEC" w:rsidP="00D55AEC">
      <w:pPr>
        <w:pStyle w:val="sche3"/>
        <w:spacing w:line="240" w:lineRule="atLeast"/>
        <w:rPr>
          <w:rFonts w:ascii="Palatino Linotype" w:hAnsi="Palatino Linotype" w:cs="Arial"/>
          <w:lang w:val="it-IT"/>
        </w:rPr>
      </w:pPr>
    </w:p>
    <w:bookmarkStart w:id="12" w:name="_Hlk26613909"/>
    <w:p w14:paraId="7745A995"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12"/>
    <w:p w14:paraId="3F28004A" w14:textId="7C9FEBB3" w:rsidR="00B00E80" w:rsidRDefault="00B00E80" w:rsidP="00B00E80">
      <w:pPr>
        <w:autoSpaceDE w:val="0"/>
        <w:autoSpaceDN w:val="0"/>
        <w:adjustRightInd w:val="0"/>
        <w:jc w:val="both"/>
        <w:rPr>
          <w:rFonts w:ascii="Palatino Linotype" w:hAnsi="Palatino Linotype" w:cs="Arial"/>
          <w:sz w:val="20"/>
          <w:szCs w:val="20"/>
        </w:rPr>
      </w:pPr>
    </w:p>
    <w:p w14:paraId="4415302D" w14:textId="488B95EE" w:rsidR="00D55AEC" w:rsidRPr="00B80558" w:rsidRDefault="00D55AEC" w:rsidP="00D55AEC">
      <w:pPr>
        <w:pStyle w:val="sche3"/>
        <w:spacing w:line="360" w:lineRule="auto"/>
        <w:rPr>
          <w:rStyle w:val="WW8Num29z2"/>
          <w:rFonts w:ascii="Arial" w:hAnsi="Arial" w:cs="Arial"/>
          <w:spacing w:val="-2"/>
          <w:sz w:val="18"/>
          <w:szCs w:val="18"/>
          <w:lang w:val="it-IT"/>
        </w:rPr>
      </w:pPr>
      <w:r w:rsidRPr="00A52578">
        <w:rPr>
          <w:rFonts w:ascii="Arial" w:hAnsi="Arial" w:cs="Arial"/>
          <w:b/>
          <w:sz w:val="18"/>
          <w:szCs w:val="18"/>
        </w:rPr>
        <w:fldChar w:fldCharType="begin">
          <w:ffData>
            <w:name w:val=""/>
            <w:enabled/>
            <w:calcOnExit w:val="0"/>
            <w:checkBox>
              <w:size w:val="24"/>
              <w:default w:val="0"/>
            </w:checkBox>
          </w:ffData>
        </w:fldChar>
      </w:r>
      <w:r w:rsidRPr="00A52578">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52578">
        <w:rPr>
          <w:rFonts w:ascii="Arial" w:hAnsi="Arial" w:cs="Arial"/>
          <w:b/>
          <w:sz w:val="18"/>
          <w:szCs w:val="18"/>
        </w:rPr>
        <w:fldChar w:fldCharType="end"/>
      </w:r>
      <w:r w:rsidRPr="00A52578">
        <w:rPr>
          <w:rFonts w:ascii="Arial" w:hAnsi="Arial" w:cs="Arial"/>
          <w:b/>
          <w:sz w:val="18"/>
          <w:szCs w:val="18"/>
          <w:lang w:val="it-IT"/>
        </w:rPr>
        <w:t xml:space="preserve"> </w:t>
      </w:r>
      <w:r w:rsidRPr="00D55AEC">
        <w:rPr>
          <w:rFonts w:ascii="Palatino Linotype" w:hAnsi="Palatino Linotype" w:cs="Arial"/>
          <w:i/>
          <w:iCs/>
          <w:lang w:val="it-IT"/>
        </w:rPr>
        <w:t>(in caso di avvalimento)</w:t>
      </w:r>
      <w:r w:rsidRPr="00D55AEC">
        <w:rPr>
          <w:rFonts w:ascii="Palatino Linotype" w:hAnsi="Palatino Linotype" w:cs="Arial"/>
          <w:lang w:val="it-IT"/>
        </w:rPr>
        <w:t xml:space="preserve">(Vedi modelli </w:t>
      </w:r>
      <w:r w:rsidR="008C56C1">
        <w:rPr>
          <w:rFonts w:ascii="Palatino Linotype" w:hAnsi="Palatino Linotype" w:cs="Arial"/>
          <w:lang w:val="it-IT"/>
        </w:rPr>
        <w:t>6 e 7</w:t>
      </w:r>
      <w:r w:rsidRPr="00D55AEC">
        <w:rPr>
          <w:rFonts w:ascii="Palatino Linotype" w:hAnsi="Palatino Linotype" w:cs="Arial"/>
          <w:lang w:val="it-IT"/>
        </w:rPr>
        <w:t>)</w:t>
      </w:r>
      <w:r w:rsidRPr="00F646CF">
        <w:rPr>
          <w:rFonts w:ascii="Palatino Linotype" w:hAnsi="Palatino Linotype"/>
          <w:vertAlign w:val="superscript"/>
          <w:lang w:val="it-IT"/>
        </w:rPr>
        <w:t>(</w:t>
      </w:r>
      <w:r w:rsidRPr="00D55AEC">
        <w:rPr>
          <w:rFonts w:ascii="Palatino Linotype" w:hAnsi="Palatino Linotype"/>
          <w:vertAlign w:val="superscript"/>
          <w:lang w:val="it-IT"/>
        </w:rPr>
        <w:footnoteReference w:id="3"/>
      </w:r>
      <w:r w:rsidRPr="00F646CF">
        <w:rPr>
          <w:rFonts w:ascii="Palatino Linotype" w:hAnsi="Palatino Linotype"/>
          <w:vertAlign w:val="superscript"/>
          <w:lang w:val="it-IT"/>
        </w:rPr>
        <w:t>)</w:t>
      </w:r>
    </w:p>
    <w:p w14:paraId="7BE61419" w14:textId="77777777" w:rsidR="00D55AEC" w:rsidRP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14:paraId="449DF68C" w14:textId="77777777" w:rsidR="00D55AEC" w:rsidRP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che l’operatore economico ausiliario sopra indicato è in possesso dei requisiti generali indicati all’art. 80 del D.Lgs. 50/2016 come da DGUE allegato;</w:t>
      </w:r>
    </w:p>
    <w:p w14:paraId="7B082F40" w14:textId="3A6B556A" w:rsid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lastRenderedPageBreak/>
        <w:t>Per quanto riguarda i requisiti di titoli di studio e professionali richiesti, il concorrente, ai sensi dell’art. 89, comma 1 del Codice, può avvalersi delle capacità di altri soggetti solo se questi ultimi eseguono direttamente i servizi per cui tali capacità sono richieste</w:t>
      </w:r>
      <w:r w:rsidR="00947B81">
        <w:rPr>
          <w:rFonts w:ascii="Palatino Linotype" w:hAnsi="Palatino Linotype" w:cs="Arial"/>
          <w:lang w:val="it-IT"/>
        </w:rPr>
        <w:t>;</w:t>
      </w:r>
    </w:p>
    <w:p w14:paraId="42B8A5D0" w14:textId="77777777" w:rsidR="00947B81" w:rsidRPr="00D55AEC" w:rsidRDefault="00947B81" w:rsidP="00D55AEC">
      <w:pPr>
        <w:pStyle w:val="sche3"/>
        <w:spacing w:line="240" w:lineRule="atLeast"/>
        <w:rPr>
          <w:rFonts w:ascii="Palatino Linotype" w:hAnsi="Palatino Linotype" w:cs="Arial"/>
          <w:lang w:val="it-IT"/>
        </w:rPr>
      </w:pPr>
    </w:p>
    <w:p w14:paraId="7934CB65"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di essere a conoscenza dell’obbligo a partire dal 1 Aprile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796BE2CA" w14:textId="77777777" w:rsidR="00947B81" w:rsidRPr="00D172D3" w:rsidRDefault="00947B81" w:rsidP="00947B8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E22238C" w14:textId="77777777" w:rsidR="00B00E80" w:rsidRDefault="00B00E80" w:rsidP="00B00E80">
      <w:pPr>
        <w:autoSpaceDE w:val="0"/>
        <w:autoSpaceDN w:val="0"/>
        <w:adjustRightInd w:val="0"/>
        <w:jc w:val="both"/>
        <w:rPr>
          <w:rFonts w:ascii="Palatino Linotype" w:hAnsi="Palatino Linotype" w:cs="Arial"/>
          <w:sz w:val="20"/>
          <w:szCs w:val="20"/>
        </w:rPr>
      </w:pPr>
    </w:p>
    <w:p w14:paraId="18C55DD8" w14:textId="77777777" w:rsidR="00947B81" w:rsidRPr="0022217D" w:rsidRDefault="00947B81" w:rsidP="00947B81">
      <w:pPr>
        <w:pStyle w:val="sche3"/>
        <w:spacing w:line="240" w:lineRule="atLeast"/>
        <w:rPr>
          <w:rFonts w:ascii="Palatino Linotype" w:hAnsi="Palatino Linotype" w:cs="Arial"/>
          <w:b/>
          <w:bCs/>
          <w:i/>
          <w:iCs/>
          <w:lang w:val="it-IT"/>
        </w:rPr>
      </w:pPr>
      <w:r w:rsidRPr="0022217D">
        <w:rPr>
          <w:rFonts w:ascii="Palatino Linotype" w:hAnsi="Palatino Linotype" w:cs="Arial"/>
          <w:b/>
          <w:bCs/>
          <w:i/>
          <w:iCs/>
          <w:lang w:val="it-IT"/>
        </w:rPr>
        <w:t>Per gli operatori economici ammessi al concordato preventivo con continuità aziendale di cui all’art. 186 bis del R.D. 16 marzo 1942, n. 267</w:t>
      </w:r>
    </w:p>
    <w:p w14:paraId="66ADE715" w14:textId="35BE8915" w:rsid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r w:rsidR="0022217D">
        <w:rPr>
          <w:rFonts w:ascii="Palatino Linotype" w:hAnsi="Palatino Linotype" w:cs="Arial"/>
          <w:lang w:val="it-IT"/>
        </w:rPr>
        <w:t>.</w:t>
      </w:r>
    </w:p>
    <w:p w14:paraId="699DA9CB" w14:textId="124E2A07" w:rsidR="0022217D" w:rsidRPr="00947B81" w:rsidRDefault="0022217D" w:rsidP="00947B81">
      <w:pPr>
        <w:pStyle w:val="sche3"/>
        <w:spacing w:line="240" w:lineRule="atLeast"/>
        <w:rPr>
          <w:rFonts w:ascii="Palatino Linotype" w:hAnsi="Palatino Linotype" w:cs="Arial"/>
          <w:lang w:val="it-IT"/>
        </w:rPr>
      </w:pPr>
      <w:r w:rsidRPr="0022217D">
        <w:rPr>
          <w:rFonts w:ascii="Palatino Linotype" w:hAnsi="Palatino Linotype" w:cs="Arial"/>
          <w:lang w:val="it-IT"/>
        </w:rPr>
        <w:t>Il concorrente presenta una relazione di un professionista in possesso dei requisiti di cui all'articolo 67, terzo comma, lettera d), del Regio Decreto 16 marzo 1942, n. 267, che attesta la conformità al piano e la ragionevole capacità di adempimento del contratto.</w:t>
      </w:r>
    </w:p>
    <w:p w14:paraId="3886F2A3"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C17212C"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0E60532E" w14:textId="77777777" w:rsidR="00947B81" w:rsidRPr="007C21EF"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Il presente “modello” costituisce fac-simile: il concorrente ha comunque l’obbligo di verificare la corrispondenza tra i contenuti del “modello” e quelli del bando e del 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947B81">
        <w:rPr>
          <w:rFonts w:ascii="Palatino Linotype" w:hAnsi="Palatino Linotype" w:cs="Arial"/>
          <w:lang w:val="it-IT" w:eastAsia="it-IT"/>
        </w:rPr>
        <w:t>Allega:</w:t>
      </w:r>
    </w:p>
    <w:p w14:paraId="32611CCA" w14:textId="500E04C9"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Modello/i DGUE di cui all'art. 85 del D. Lgs. 50/2016 (per ciascuno dei soggetti di cui all'art. 45 e, rispettivamente, per ciascuno dei soggetti di cui all'art. 80, comma 3 del D.Lgs. 50/2016 come pure da ciascuna ausiliaria secondo quanto previsto dal Disciplinare di GARA);</w:t>
      </w:r>
    </w:p>
    <w:p w14:paraId="529A471A" w14:textId="77777777"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(se pertinente) CERTIFICATO DI ISCRIZIONE AL REGISTRO DELLE IMPRESE PRESSO LA CAMERA DI COMMERCIO INDUSTRIA ARTIGIANATO della Provincia in cui l’impresa ha sede, avente come oggetto sociale il servizio oggetto di appalto, oppure, nel caso di imprese aventi sede nel territorio di altro Stato membro della Comunità Europea, l’iscrizione in analogo registro di tale Stato;</w:t>
      </w:r>
    </w:p>
    <w:p w14:paraId="03A6827F" w14:textId="77777777" w:rsidR="00947B81" w:rsidRPr="00947B81" w:rsidRDefault="00947B81" w:rsidP="00947B81">
      <w:pPr>
        <w:pStyle w:val="sche3"/>
        <w:spacing w:line="240" w:lineRule="atLeast"/>
        <w:ind w:left="720"/>
        <w:rPr>
          <w:rFonts w:ascii="Palatino Linotype" w:hAnsi="Palatino Linotype" w:cs="Arial"/>
          <w:lang w:val="it-IT"/>
        </w:rPr>
      </w:pPr>
      <w:r w:rsidRPr="00947B81">
        <w:rPr>
          <w:rFonts w:ascii="Palatino Linotype" w:hAnsi="Palatino Linotype" w:cs="Arial"/>
          <w:lang w:val="it-IT"/>
        </w:rPr>
        <w:lastRenderedPageBreak/>
        <w:t>(in caso di RTP per ciascun operatore economico)</w:t>
      </w:r>
    </w:p>
    <w:p w14:paraId="748B008F" w14:textId="77777777"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Eventuali giustificativi, dei requisiti tecnici dichiarati, già allegati in fase di presentazione dell’istanza ovvero documenti dalla quale risultino i fatturati globali relativi a servizi di ingegneria ed architettura espletati nei migliori tre esercizi dell’ultimo quinquennio e per i servizi di ingegneria ed architettura, qualora i servizi siano stati resi per enti pubblici, certificati di corretta esecuzione delle prestazioni, ovvero tramite copia del contratto e delle fatture relative alla prestazione medesima;</w:t>
      </w:r>
    </w:p>
    <w:p w14:paraId="313714EC" w14:textId="7789C62B"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€ 16,00;</w:t>
      </w:r>
    </w:p>
    <w:p w14:paraId="7B845A6D" w14:textId="2C51465A"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 pagamento ANAC;</w:t>
      </w:r>
    </w:p>
    <w:p w14:paraId="4504A54A" w14:textId="734C988B" w:rsidR="00947B81" w:rsidRPr="008C56C1" w:rsidRDefault="008C56C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 xml:space="preserve">Allegato 3 </w:t>
      </w:r>
      <w:r w:rsidR="00947B81" w:rsidRPr="008C56C1">
        <w:rPr>
          <w:rFonts w:ascii="Palatino Linotype" w:hAnsi="Palatino Linotype" w:cs="Arial"/>
          <w:sz w:val="20"/>
          <w:szCs w:val="20"/>
        </w:rPr>
        <w:t>dichiarazione di impegno di un fideiussore al rilascio della garanzia definitiva;</w:t>
      </w:r>
    </w:p>
    <w:p w14:paraId="292A6852" w14:textId="38EC1591"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7</w:t>
      </w:r>
      <w:r w:rsidRPr="00947B81">
        <w:rPr>
          <w:rFonts w:ascii="Palatino Linotype" w:hAnsi="Palatino Linotype" w:cs="Arial"/>
          <w:lang w:val="it-IT"/>
        </w:rPr>
        <w:t xml:space="preserve"> Avvalimento – Ausiliata</w:t>
      </w:r>
    </w:p>
    <w:p w14:paraId="5AF0C94F" w14:textId="3EAA01ED"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6</w:t>
      </w:r>
      <w:r w:rsidRPr="00947B81">
        <w:rPr>
          <w:rFonts w:ascii="Palatino Linotype" w:hAnsi="Palatino Linotype" w:cs="Arial"/>
          <w:lang w:val="it-IT"/>
        </w:rPr>
        <w:t xml:space="preserve"> Avvalimento – Ausiliaria</w:t>
      </w:r>
    </w:p>
    <w:p w14:paraId="6267CC64" w14:textId="1C28253E" w:rsidR="00947B81" w:rsidRPr="008C56C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8C56C1">
        <w:rPr>
          <w:rFonts w:ascii="Palatino Linotype" w:hAnsi="Palatino Linotype" w:cs="Arial"/>
          <w:lang w:val="it-IT"/>
        </w:rPr>
        <w:t>Documento Passoe degli operatori economici partecipanti, riferito alla presente procedura di gara;</w:t>
      </w:r>
    </w:p>
    <w:p w14:paraId="4B2987A6" w14:textId="74C9BD6D" w:rsidR="00732FE5" w:rsidRPr="008C56C1" w:rsidRDefault="00732FE5" w:rsidP="00732FE5">
      <w:pPr>
        <w:pStyle w:val="Paragrafoelenco"/>
        <w:numPr>
          <w:ilvl w:val="0"/>
          <w:numId w:val="23"/>
        </w:numPr>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8C56C1" w:rsidRPr="008C56C1">
        <w:rPr>
          <w:rFonts w:ascii="Palatino Linotype" w:hAnsi="Palatino Linotype" w:cs="Arial"/>
          <w:sz w:val="20"/>
          <w:szCs w:val="20"/>
        </w:rPr>
        <w:t>4</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4318F95C" w14:textId="68D787B8" w:rsidR="00947B81" w:rsidRPr="00947B81" w:rsidRDefault="00947B81" w:rsidP="00947B81">
      <w:pPr>
        <w:numPr>
          <w:ilvl w:val="0"/>
          <w:numId w:val="23"/>
        </w:numPr>
        <w:suppressAutoHyphens/>
        <w:rPr>
          <w:rFonts w:ascii="Palatino Linotype" w:hAnsi="Palatino Linotype" w:cs="Arial"/>
          <w:sz w:val="20"/>
          <w:szCs w:val="20"/>
        </w:rPr>
      </w:pPr>
      <w:r w:rsidRPr="00947B81">
        <w:rPr>
          <w:rFonts w:ascii="Palatino Linotype" w:hAnsi="Palatino Linotype" w:cs="Arial"/>
          <w:sz w:val="20"/>
          <w:szCs w:val="20"/>
        </w:rPr>
        <w:t xml:space="preserve">(eventuale) </w:t>
      </w:r>
      <w:r w:rsidR="008C56C1">
        <w:rPr>
          <w:rFonts w:ascii="Palatino Linotype" w:hAnsi="Palatino Linotype" w:cs="Arial"/>
          <w:sz w:val="20"/>
          <w:szCs w:val="20"/>
        </w:rPr>
        <w:t>Allegato 5</w:t>
      </w:r>
      <w:r w:rsidRPr="00947B81">
        <w:rPr>
          <w:rFonts w:ascii="Palatino Linotype" w:hAnsi="Palatino Linotype" w:cs="Arial"/>
          <w:sz w:val="20"/>
          <w:szCs w:val="20"/>
        </w:rPr>
        <w:t xml:space="preserve"> dichiarazione subappalto</w:t>
      </w:r>
    </w:p>
    <w:p w14:paraId="302320E1" w14:textId="52C88F30" w:rsidR="00947B81" w:rsidRPr="00947B81" w:rsidRDefault="008C56C1" w:rsidP="00947B81">
      <w:pPr>
        <w:pStyle w:val="sche3"/>
        <w:numPr>
          <w:ilvl w:val="0"/>
          <w:numId w:val="23"/>
        </w:numPr>
        <w:suppressAutoHyphens/>
        <w:autoSpaceDN/>
        <w:adjustRightInd/>
        <w:spacing w:line="240" w:lineRule="atLeast"/>
        <w:rPr>
          <w:rFonts w:ascii="Palatino Linotype" w:hAnsi="Palatino Linotype" w:cs="Arial"/>
          <w:lang w:val="it-IT"/>
        </w:rPr>
      </w:pPr>
      <w:r>
        <w:rPr>
          <w:rFonts w:ascii="Palatino Linotype" w:hAnsi="Palatino Linotype" w:cs="Arial"/>
          <w:lang w:val="it-IT"/>
        </w:rPr>
        <w:t>Allegato 9</w:t>
      </w:r>
      <w:r w:rsidR="00947B81" w:rsidRPr="00947B81">
        <w:rPr>
          <w:rFonts w:ascii="Palatino Linotype" w:hAnsi="Palatino Linotype" w:cs="Arial"/>
          <w:lang w:val="it-IT"/>
        </w:rPr>
        <w:t xml:space="preserve"> certificato di presa visione dei luoghi</w:t>
      </w:r>
    </w:p>
    <w:p w14:paraId="4EB12523" w14:textId="0FE2CFF7"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 8</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7CEAA1E7" w14:textId="77777777"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(unicamente nel caso in cui l’offerta sia presentata da un soggetto diverso dal legale rappresentante della Ditta concorrente) COPIA DELLA PROCURA, anche in semplice copia fotostatica accompagnata da una dichiarazione  sostitutiva  resa  dal  legale  rappresentante  ai  sensi  dell’art.  47  del  D.P.R.  445/2000,  che confermi la persistenza del conferimento dei poteri di rappresentanza, accompagnata da copia fotostatica del documento d’identità valido del sottoscrittore;</w:t>
      </w:r>
    </w:p>
    <w:p w14:paraId="27749B3C" w14:textId="3F741913" w:rsidR="00947B81" w:rsidRDefault="00947B81" w:rsidP="004D03CD">
      <w:pPr>
        <w:autoSpaceDE w:val="0"/>
        <w:autoSpaceDN w:val="0"/>
        <w:adjustRightInd w:val="0"/>
        <w:jc w:val="both"/>
        <w:rPr>
          <w:rFonts w:ascii="Palatino Linotype" w:hAnsi="Palatino Linotype" w:cs="Arial"/>
          <w:sz w:val="20"/>
          <w:szCs w:val="20"/>
        </w:rPr>
      </w:pPr>
    </w:p>
    <w:p w14:paraId="63F2C44B" w14:textId="73615BA4" w:rsidR="00947B81" w:rsidRDefault="00947B81" w:rsidP="004D03CD">
      <w:pPr>
        <w:autoSpaceDE w:val="0"/>
        <w:autoSpaceDN w:val="0"/>
        <w:adjustRightInd w:val="0"/>
        <w:jc w:val="both"/>
        <w:rPr>
          <w:rFonts w:ascii="Palatino Linotype" w:hAnsi="Palatino Linotype" w:cs="Arial"/>
          <w:sz w:val="20"/>
          <w:szCs w:val="20"/>
        </w:rPr>
      </w:pPr>
    </w:p>
    <w:p w14:paraId="7905A014" w14:textId="67DB290F" w:rsidR="00947B81" w:rsidRDefault="00947B81" w:rsidP="004D03CD">
      <w:pPr>
        <w:autoSpaceDE w:val="0"/>
        <w:autoSpaceDN w:val="0"/>
        <w:adjustRightInd w:val="0"/>
        <w:jc w:val="both"/>
        <w:rPr>
          <w:rFonts w:ascii="Palatino Linotype" w:hAnsi="Palatino Linotype" w:cs="Arial"/>
          <w:sz w:val="20"/>
          <w:szCs w:val="20"/>
        </w:rPr>
      </w:pPr>
    </w:p>
    <w:p w14:paraId="423A70E7" w14:textId="77777777" w:rsidR="006B060E" w:rsidRDefault="006B060E" w:rsidP="004D03CD">
      <w:pPr>
        <w:autoSpaceDE w:val="0"/>
        <w:autoSpaceDN w:val="0"/>
        <w:adjustRightInd w:val="0"/>
        <w:jc w:val="both"/>
        <w:rPr>
          <w:rFonts w:ascii="Palatino Linotype" w:hAnsi="Palatino Linotype" w:cs="Arial"/>
          <w:sz w:val="20"/>
          <w:szCs w:val="20"/>
        </w:rPr>
      </w:pPr>
    </w:p>
    <w:p w14:paraId="570A2B34" w14:textId="77777777" w:rsidR="006B060E" w:rsidRDefault="006B060E" w:rsidP="004D03CD">
      <w:pPr>
        <w:autoSpaceDE w:val="0"/>
        <w:autoSpaceDN w:val="0"/>
        <w:adjustRightInd w:val="0"/>
        <w:jc w:val="both"/>
        <w:rPr>
          <w:rFonts w:ascii="Palatino Linotype" w:hAnsi="Palatino Linotype" w:cs="Arial"/>
          <w:sz w:val="20"/>
          <w:szCs w:val="20"/>
        </w:rPr>
      </w:pPr>
    </w:p>
    <w:p w14:paraId="3C284933" w14:textId="77777777" w:rsidR="006B060E" w:rsidRDefault="006B060E" w:rsidP="004D03CD">
      <w:pPr>
        <w:autoSpaceDE w:val="0"/>
        <w:autoSpaceDN w:val="0"/>
        <w:adjustRightInd w:val="0"/>
        <w:jc w:val="both"/>
        <w:rPr>
          <w:rFonts w:ascii="Palatino Linotype" w:hAnsi="Palatino Linotype" w:cs="Arial"/>
          <w:sz w:val="20"/>
          <w:szCs w:val="20"/>
        </w:rPr>
      </w:pPr>
    </w:p>
    <w:p w14:paraId="708D0529" w14:textId="77777777" w:rsidR="006B060E" w:rsidRDefault="006B060E" w:rsidP="004D03CD">
      <w:pPr>
        <w:autoSpaceDE w:val="0"/>
        <w:autoSpaceDN w:val="0"/>
        <w:adjustRightInd w:val="0"/>
        <w:jc w:val="both"/>
        <w:rPr>
          <w:rFonts w:ascii="Palatino Linotype" w:hAnsi="Palatino Linotype" w:cs="Arial"/>
          <w:sz w:val="20"/>
          <w:szCs w:val="20"/>
        </w:rPr>
      </w:pPr>
    </w:p>
    <w:p w14:paraId="6D0BFBB7" w14:textId="77777777" w:rsidR="006B060E" w:rsidRDefault="006B060E" w:rsidP="004D03CD">
      <w:pPr>
        <w:autoSpaceDE w:val="0"/>
        <w:autoSpaceDN w:val="0"/>
        <w:adjustRightInd w:val="0"/>
        <w:jc w:val="both"/>
        <w:rPr>
          <w:rFonts w:ascii="Palatino Linotype" w:hAnsi="Palatino Linotype" w:cs="Arial"/>
          <w:sz w:val="20"/>
          <w:szCs w:val="20"/>
        </w:rPr>
      </w:pPr>
    </w:p>
    <w:p w14:paraId="1F728189" w14:textId="77777777" w:rsidR="006B060E" w:rsidRPr="00F42C9D" w:rsidRDefault="006B060E" w:rsidP="004D03CD">
      <w:pPr>
        <w:widowControl w:val="0"/>
        <w:autoSpaceDE w:val="0"/>
        <w:autoSpaceDN w:val="0"/>
        <w:jc w:val="both"/>
        <w:rPr>
          <w:rFonts w:ascii="Palatino Linotype" w:hAnsi="Palatino Linotype" w:cs="Arial"/>
          <w:sz w:val="20"/>
          <w:szCs w:val="20"/>
        </w:rPr>
      </w:pPr>
    </w:p>
    <w:sectPr w:rsidR="006B060E" w:rsidRPr="00F42C9D" w:rsidSect="0077042C">
      <w:headerReference w:type="default" r:id="rId8"/>
      <w:footerReference w:type="default" r:id="rId9"/>
      <w:headerReference w:type="first" r:id="rId10"/>
      <w:footerReference w:type="first" r:id="rId11"/>
      <w:type w:val="continuous"/>
      <w:pgSz w:w="11906" w:h="16838" w:code="9"/>
      <w:pgMar w:top="1485" w:right="1134" w:bottom="1701" w:left="1134" w:header="720"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65EF7" w14:textId="77777777" w:rsidR="008D504A" w:rsidRDefault="008D504A" w:rsidP="00AC4270">
      <w:r>
        <w:separator/>
      </w:r>
    </w:p>
  </w:endnote>
  <w:endnote w:type="continuationSeparator" w:id="0">
    <w:p w14:paraId="196D6215" w14:textId="77777777" w:rsidR="008D504A" w:rsidRDefault="008D504A"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panose1 w:val="020B0604020202020204"/>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EcoPedice">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ChelthmITC Bk BT">
    <w:altName w:val="Century"/>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19ED" w14:textId="77777777" w:rsidR="00692F38" w:rsidRPr="0062433E" w:rsidRDefault="0070043C"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A83C52">
      <w:rPr>
        <w:rFonts w:ascii="Palatino Linotype" w:hAnsi="Palatino Linotype"/>
        <w:b/>
        <w:bCs/>
        <w:i/>
        <w:noProof/>
        <w:color w:val="002060"/>
        <w:sz w:val="18"/>
        <w:szCs w:val="18"/>
      </w:rPr>
      <w:t>7</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A83C52">
      <w:rPr>
        <w:rFonts w:ascii="Palatino Linotype" w:hAnsi="Palatino Linotype"/>
        <w:b/>
        <w:bCs/>
        <w:i/>
        <w:noProof/>
        <w:color w:val="002060"/>
        <w:sz w:val="18"/>
        <w:szCs w:val="18"/>
      </w:rPr>
      <w:t>7</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5B00" w14:textId="77777777" w:rsidR="007C41D1" w:rsidRPr="0062433E" w:rsidRDefault="007C41D1"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A83C52">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A83C52">
      <w:rPr>
        <w:rFonts w:ascii="Palatino Linotype" w:hAnsi="Palatino Linotype"/>
        <w:b/>
        <w:bCs/>
        <w:i/>
        <w:noProof/>
        <w:color w:val="002060"/>
        <w:sz w:val="18"/>
        <w:szCs w:val="18"/>
      </w:rPr>
      <w:t>7</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235B5" w14:textId="77777777" w:rsidR="008D504A" w:rsidRDefault="008D504A" w:rsidP="00AC4270">
      <w:r>
        <w:separator/>
      </w:r>
    </w:p>
  </w:footnote>
  <w:footnote w:type="continuationSeparator" w:id="0">
    <w:p w14:paraId="4417C1B5" w14:textId="77777777" w:rsidR="008D504A" w:rsidRDefault="008D504A" w:rsidP="00AC4270">
      <w:r>
        <w:continuationSeparator/>
      </w:r>
    </w:p>
  </w:footnote>
  <w:footnote w:id="1">
    <w:p w14:paraId="6B7FCDDB" w14:textId="77777777" w:rsidR="00D2714D" w:rsidRPr="00780AB3" w:rsidRDefault="00D2714D" w:rsidP="00D2714D">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 di lavoro.</w:t>
      </w:r>
    </w:p>
  </w:footnote>
  <w:footnote w:id="2">
    <w:p w14:paraId="6A98542D" w14:textId="77777777" w:rsidR="00545CF1" w:rsidRDefault="00545CF1" w:rsidP="00545CF1">
      <w:pPr>
        <w:pStyle w:val="Testonotaapidipagina"/>
      </w:pPr>
      <w:r>
        <w:rPr>
          <w:rStyle w:val="Rimandonotaapidipagina"/>
        </w:rPr>
        <w:footnoteRef/>
      </w:r>
      <w:r>
        <w:t xml:space="preserve"> </w:t>
      </w:r>
      <w:r w:rsidRPr="00CF1DF9">
        <w:rPr>
          <w:rFonts w:ascii="Palatino Linotype" w:hAnsi="Palatino Linotype" w:cs="Arial"/>
          <w:sz w:val="18"/>
          <w:szCs w:val="18"/>
        </w:rPr>
        <w:t>specificare l’importo dei lavori appartenenti alle classi e categorie comprese nel progetto, attribuibile al professionista</w:t>
      </w:r>
    </w:p>
  </w:footnote>
  <w:footnote w:id="3">
    <w:p w14:paraId="040994A7" w14:textId="4B8CB842" w:rsidR="00D55AEC" w:rsidRDefault="00D55AEC"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Allegare il modelli</w:t>
      </w:r>
      <w:r w:rsidRPr="001D6961">
        <w:rPr>
          <w:rFonts w:ascii="Times New Roman" w:hAnsi="Times New Roman"/>
          <w:b/>
          <w:sz w:val="16"/>
          <w:szCs w:val="16"/>
          <w:u w:val="single"/>
        </w:rPr>
        <w:t xml:space="preserve"> </w:t>
      </w:r>
      <w:r w:rsidR="008C56C1">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EEC31" w14:textId="77777777" w:rsidR="00345EF8" w:rsidRPr="00345EF8" w:rsidRDefault="00345EF8" w:rsidP="00345EF8">
    <w:pPr>
      <w:pStyle w:val="Intestazione"/>
      <w:jc w:val="center"/>
      <w:rPr>
        <w:rFonts w:ascii="Palatino Linotype" w:hAnsi="Palatino Linotype"/>
        <w:b/>
        <w:bCs/>
        <w:i/>
        <w:color w:val="002060"/>
        <w:sz w:val="18"/>
        <w:szCs w:val="18"/>
      </w:rPr>
    </w:pPr>
    <w:r w:rsidRPr="00345EF8">
      <w:rPr>
        <w:rFonts w:ascii="Palatino Linotype" w:hAnsi="Palatino Linotype"/>
        <w:b/>
        <w:bCs/>
        <w:i/>
        <w:color w:val="002060"/>
        <w:sz w:val="18"/>
        <w:szCs w:val="18"/>
      </w:rPr>
      <w:t>CONSORZIO DI BONIFICA INTEGRALE VALLO DI DIANO E TANAGRO</w:t>
    </w:r>
  </w:p>
  <w:p w14:paraId="7BAA022E" w14:textId="0DE62961" w:rsidR="007C41D1" w:rsidRPr="00345EF8" w:rsidRDefault="00345EF8" w:rsidP="00345EF8">
    <w:pPr>
      <w:pStyle w:val="Intestazione"/>
      <w:jc w:val="center"/>
      <w:rPr>
        <w:rFonts w:ascii="Palatino Linotype" w:hAnsi="Palatino Linotype"/>
        <w:i/>
        <w:color w:val="002060"/>
        <w:sz w:val="18"/>
        <w:szCs w:val="18"/>
      </w:rPr>
    </w:pPr>
    <w:r w:rsidRPr="00345EF8">
      <w:rPr>
        <w:rFonts w:ascii="Palatino Linotype" w:hAnsi="Palatino Linotype"/>
        <w:i/>
        <w:color w:val="002060"/>
        <w:sz w:val="18"/>
        <w:szCs w:val="18"/>
      </w:rPr>
      <w:t>Via Mezzacapo, 39</w:t>
    </w:r>
    <w:r>
      <w:rPr>
        <w:rFonts w:ascii="Palatino Linotype" w:hAnsi="Palatino Linotype"/>
        <w:i/>
        <w:color w:val="002060"/>
        <w:sz w:val="18"/>
        <w:szCs w:val="18"/>
      </w:rPr>
      <w:t>, 84036, Sala Consilina (SA)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61A65" w14:textId="21D37253" w:rsidR="0070043C" w:rsidRPr="00345EF8" w:rsidRDefault="00345EF8" w:rsidP="00345EF8">
    <w:pPr>
      <w:pStyle w:val="Intestazione"/>
      <w:jc w:val="center"/>
      <w:rPr>
        <w:rFonts w:ascii="Palatino Linotype" w:hAnsi="Palatino Linotype"/>
        <w:b/>
        <w:bCs/>
        <w:i/>
        <w:color w:val="002060"/>
        <w:sz w:val="18"/>
        <w:szCs w:val="18"/>
      </w:rPr>
    </w:pPr>
    <w:r w:rsidRPr="00345EF8">
      <w:rPr>
        <w:rFonts w:ascii="Palatino Linotype" w:hAnsi="Palatino Linotype"/>
        <w:b/>
        <w:bCs/>
        <w:i/>
        <w:color w:val="002060"/>
        <w:sz w:val="18"/>
        <w:szCs w:val="18"/>
      </w:rPr>
      <w:t>CONSORZIO DI BONIFICA INTEGRALE VALLO DI DIANO E TANAGRO</w:t>
    </w:r>
  </w:p>
  <w:p w14:paraId="47D5A1B5" w14:textId="7F93755A" w:rsidR="00345EF8" w:rsidRPr="00345EF8" w:rsidRDefault="00345EF8" w:rsidP="00345EF8">
    <w:pPr>
      <w:pStyle w:val="Intestazione"/>
      <w:jc w:val="center"/>
      <w:rPr>
        <w:rFonts w:ascii="Palatino Linotype" w:hAnsi="Palatino Linotype"/>
        <w:i/>
        <w:color w:val="002060"/>
        <w:sz w:val="18"/>
        <w:szCs w:val="18"/>
      </w:rPr>
    </w:pPr>
    <w:r w:rsidRPr="00345EF8">
      <w:rPr>
        <w:rFonts w:ascii="Palatino Linotype" w:hAnsi="Palatino Linotype"/>
        <w:i/>
        <w:color w:val="002060"/>
        <w:sz w:val="18"/>
        <w:szCs w:val="18"/>
      </w:rPr>
      <w:t>Via Mezzacapo, 39</w:t>
    </w:r>
    <w:r>
      <w:rPr>
        <w:rFonts w:ascii="Palatino Linotype" w:hAnsi="Palatino Linotype"/>
        <w:i/>
        <w:color w:val="002060"/>
        <w:sz w:val="18"/>
        <w:szCs w:val="18"/>
      </w:rPr>
      <w:t>, 84036, Sala Consilina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1">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1">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1">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6" w15:restartNumberingAfterBreak="1">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1">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1">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1">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1">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1">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1">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1">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1">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5"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28007733">
    <w:abstractNumId w:val="8"/>
  </w:num>
  <w:num w:numId="2" w16cid:durableId="843741795">
    <w:abstractNumId w:val="0"/>
  </w:num>
  <w:num w:numId="3" w16cid:durableId="1625189849">
    <w:abstractNumId w:val="16"/>
  </w:num>
  <w:num w:numId="4" w16cid:durableId="802699440">
    <w:abstractNumId w:val="10"/>
  </w:num>
  <w:num w:numId="5" w16cid:durableId="839080382">
    <w:abstractNumId w:val="17"/>
  </w:num>
  <w:num w:numId="6" w16cid:durableId="1094741393">
    <w:abstractNumId w:val="21"/>
  </w:num>
  <w:num w:numId="7" w16cid:durableId="616253916">
    <w:abstractNumId w:val="18"/>
  </w:num>
  <w:num w:numId="8" w16cid:durableId="385569586">
    <w:abstractNumId w:val="6"/>
  </w:num>
  <w:num w:numId="9" w16cid:durableId="2125464844">
    <w:abstractNumId w:val="14"/>
  </w:num>
  <w:num w:numId="10" w16cid:durableId="996179891">
    <w:abstractNumId w:val="24"/>
  </w:num>
  <w:num w:numId="11" w16cid:durableId="1787388766">
    <w:abstractNumId w:val="22"/>
  </w:num>
  <w:num w:numId="12" w16cid:durableId="1379282899">
    <w:abstractNumId w:val="6"/>
  </w:num>
  <w:num w:numId="13" w16cid:durableId="1560047983">
    <w:abstractNumId w:val="7"/>
  </w:num>
  <w:num w:numId="14" w16cid:durableId="1917739015">
    <w:abstractNumId w:val="5"/>
  </w:num>
  <w:num w:numId="15" w16cid:durableId="1932935614">
    <w:abstractNumId w:val="20"/>
  </w:num>
  <w:num w:numId="16" w16cid:durableId="972249568">
    <w:abstractNumId w:val="9"/>
  </w:num>
  <w:num w:numId="17" w16cid:durableId="1307859009">
    <w:abstractNumId w:val="13"/>
  </w:num>
  <w:num w:numId="18" w16cid:durableId="2100176387">
    <w:abstractNumId w:val="15"/>
  </w:num>
  <w:num w:numId="19" w16cid:durableId="1973442742">
    <w:abstractNumId w:val="11"/>
  </w:num>
  <w:num w:numId="20" w16cid:durableId="478619442">
    <w:abstractNumId w:val="25"/>
  </w:num>
  <w:num w:numId="21" w16cid:durableId="1185559197">
    <w:abstractNumId w:val="19"/>
  </w:num>
  <w:num w:numId="22" w16cid:durableId="1288778215">
    <w:abstractNumId w:val="23"/>
  </w:num>
  <w:num w:numId="23" w16cid:durableId="1501626447">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9F6"/>
    <w:rsid w:val="00001EF4"/>
    <w:rsid w:val="00002B31"/>
    <w:rsid w:val="00003471"/>
    <w:rsid w:val="000041CF"/>
    <w:rsid w:val="000059C7"/>
    <w:rsid w:val="000063D1"/>
    <w:rsid w:val="00011BB6"/>
    <w:rsid w:val="00012DB8"/>
    <w:rsid w:val="00013076"/>
    <w:rsid w:val="0001440D"/>
    <w:rsid w:val="000164B2"/>
    <w:rsid w:val="00016874"/>
    <w:rsid w:val="000219F7"/>
    <w:rsid w:val="000250DC"/>
    <w:rsid w:val="00026120"/>
    <w:rsid w:val="000263F7"/>
    <w:rsid w:val="0002736B"/>
    <w:rsid w:val="00030226"/>
    <w:rsid w:val="00032CB6"/>
    <w:rsid w:val="00032D5A"/>
    <w:rsid w:val="00033F4A"/>
    <w:rsid w:val="00042DE8"/>
    <w:rsid w:val="000448A8"/>
    <w:rsid w:val="00045BF1"/>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7D6C"/>
    <w:rsid w:val="00087FAD"/>
    <w:rsid w:val="00090154"/>
    <w:rsid w:val="000916F0"/>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38F1"/>
    <w:rsid w:val="00105316"/>
    <w:rsid w:val="00105BDF"/>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D70"/>
    <w:rsid w:val="00154FD6"/>
    <w:rsid w:val="00156571"/>
    <w:rsid w:val="00157394"/>
    <w:rsid w:val="00160AC1"/>
    <w:rsid w:val="00163774"/>
    <w:rsid w:val="001641CF"/>
    <w:rsid w:val="0016456B"/>
    <w:rsid w:val="00164586"/>
    <w:rsid w:val="0016663D"/>
    <w:rsid w:val="00172739"/>
    <w:rsid w:val="001727B9"/>
    <w:rsid w:val="00172896"/>
    <w:rsid w:val="001745BD"/>
    <w:rsid w:val="00180BA0"/>
    <w:rsid w:val="00181351"/>
    <w:rsid w:val="001831BF"/>
    <w:rsid w:val="001837BD"/>
    <w:rsid w:val="00185CA2"/>
    <w:rsid w:val="00190E4F"/>
    <w:rsid w:val="00192AF3"/>
    <w:rsid w:val="00196CFA"/>
    <w:rsid w:val="0019720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DAA"/>
    <w:rsid w:val="001E449D"/>
    <w:rsid w:val="001E4B6D"/>
    <w:rsid w:val="001E577F"/>
    <w:rsid w:val="001E7786"/>
    <w:rsid w:val="001F0F3C"/>
    <w:rsid w:val="001F10D7"/>
    <w:rsid w:val="001F606A"/>
    <w:rsid w:val="00200363"/>
    <w:rsid w:val="00200C61"/>
    <w:rsid w:val="002058B0"/>
    <w:rsid w:val="00207EAE"/>
    <w:rsid w:val="00214A23"/>
    <w:rsid w:val="00214BC5"/>
    <w:rsid w:val="00216BF6"/>
    <w:rsid w:val="00217305"/>
    <w:rsid w:val="0021755C"/>
    <w:rsid w:val="0022217D"/>
    <w:rsid w:val="00222CF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51A4D"/>
    <w:rsid w:val="002650A4"/>
    <w:rsid w:val="0026672D"/>
    <w:rsid w:val="00266870"/>
    <w:rsid w:val="00267D86"/>
    <w:rsid w:val="00270DCB"/>
    <w:rsid w:val="0027160E"/>
    <w:rsid w:val="00275287"/>
    <w:rsid w:val="00275D3F"/>
    <w:rsid w:val="00275DD2"/>
    <w:rsid w:val="002766CC"/>
    <w:rsid w:val="0027711D"/>
    <w:rsid w:val="00287C6D"/>
    <w:rsid w:val="00292090"/>
    <w:rsid w:val="002933DC"/>
    <w:rsid w:val="002954D0"/>
    <w:rsid w:val="00297993"/>
    <w:rsid w:val="002A05C8"/>
    <w:rsid w:val="002A2629"/>
    <w:rsid w:val="002A2AAF"/>
    <w:rsid w:val="002A2C4E"/>
    <w:rsid w:val="002A4AF5"/>
    <w:rsid w:val="002B0AE7"/>
    <w:rsid w:val="002B0E5A"/>
    <w:rsid w:val="002B1334"/>
    <w:rsid w:val="002B1639"/>
    <w:rsid w:val="002B2DE9"/>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305CED"/>
    <w:rsid w:val="00311318"/>
    <w:rsid w:val="00311327"/>
    <w:rsid w:val="00312CB5"/>
    <w:rsid w:val="00317CC2"/>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3678"/>
    <w:rsid w:val="003615C6"/>
    <w:rsid w:val="00362B7E"/>
    <w:rsid w:val="00364C56"/>
    <w:rsid w:val="00374706"/>
    <w:rsid w:val="00374C49"/>
    <w:rsid w:val="003762FE"/>
    <w:rsid w:val="00381120"/>
    <w:rsid w:val="00382EC2"/>
    <w:rsid w:val="0038392D"/>
    <w:rsid w:val="00386D94"/>
    <w:rsid w:val="00387814"/>
    <w:rsid w:val="00392DAD"/>
    <w:rsid w:val="0039510E"/>
    <w:rsid w:val="0039530C"/>
    <w:rsid w:val="003A0EB4"/>
    <w:rsid w:val="003A49C7"/>
    <w:rsid w:val="003A4FA6"/>
    <w:rsid w:val="003A6E57"/>
    <w:rsid w:val="003A7F04"/>
    <w:rsid w:val="003B1515"/>
    <w:rsid w:val="003B5C31"/>
    <w:rsid w:val="003B6B48"/>
    <w:rsid w:val="003C2361"/>
    <w:rsid w:val="003C3A00"/>
    <w:rsid w:val="003C4BF6"/>
    <w:rsid w:val="003D048D"/>
    <w:rsid w:val="003D3DFA"/>
    <w:rsid w:val="003D582B"/>
    <w:rsid w:val="003D61FD"/>
    <w:rsid w:val="003E0DD2"/>
    <w:rsid w:val="003E19CA"/>
    <w:rsid w:val="003E37C5"/>
    <w:rsid w:val="003E5A63"/>
    <w:rsid w:val="003E6076"/>
    <w:rsid w:val="003F2A28"/>
    <w:rsid w:val="003F352D"/>
    <w:rsid w:val="003F5163"/>
    <w:rsid w:val="003F7D17"/>
    <w:rsid w:val="00400D7C"/>
    <w:rsid w:val="00401F43"/>
    <w:rsid w:val="004027A1"/>
    <w:rsid w:val="00403DA9"/>
    <w:rsid w:val="00405087"/>
    <w:rsid w:val="00405146"/>
    <w:rsid w:val="004064F7"/>
    <w:rsid w:val="00406E6D"/>
    <w:rsid w:val="00411164"/>
    <w:rsid w:val="004112A4"/>
    <w:rsid w:val="0041292D"/>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26E2"/>
    <w:rsid w:val="00464225"/>
    <w:rsid w:val="00464B55"/>
    <w:rsid w:val="00464C66"/>
    <w:rsid w:val="00465D58"/>
    <w:rsid w:val="00467A0B"/>
    <w:rsid w:val="00470EFF"/>
    <w:rsid w:val="00470F60"/>
    <w:rsid w:val="00472A00"/>
    <w:rsid w:val="004774D5"/>
    <w:rsid w:val="0047783D"/>
    <w:rsid w:val="00477E18"/>
    <w:rsid w:val="00482220"/>
    <w:rsid w:val="00485A0D"/>
    <w:rsid w:val="00495DFC"/>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D03CD"/>
    <w:rsid w:val="004D32AF"/>
    <w:rsid w:val="004D39A8"/>
    <w:rsid w:val="004D3B1C"/>
    <w:rsid w:val="004D5267"/>
    <w:rsid w:val="004D6CAC"/>
    <w:rsid w:val="004D6F2E"/>
    <w:rsid w:val="004D70BC"/>
    <w:rsid w:val="004D7FB8"/>
    <w:rsid w:val="004E1D75"/>
    <w:rsid w:val="004E2D8D"/>
    <w:rsid w:val="004E6C90"/>
    <w:rsid w:val="004F0C4C"/>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6D5"/>
    <w:rsid w:val="005512E4"/>
    <w:rsid w:val="00553AB1"/>
    <w:rsid w:val="00554355"/>
    <w:rsid w:val="005561C3"/>
    <w:rsid w:val="00560445"/>
    <w:rsid w:val="00564003"/>
    <w:rsid w:val="00565B57"/>
    <w:rsid w:val="0056640D"/>
    <w:rsid w:val="00567E09"/>
    <w:rsid w:val="005753D9"/>
    <w:rsid w:val="00576213"/>
    <w:rsid w:val="00580DE7"/>
    <w:rsid w:val="00584E5C"/>
    <w:rsid w:val="00585260"/>
    <w:rsid w:val="0059076A"/>
    <w:rsid w:val="00591855"/>
    <w:rsid w:val="00592264"/>
    <w:rsid w:val="00594D4E"/>
    <w:rsid w:val="005966F0"/>
    <w:rsid w:val="005A0586"/>
    <w:rsid w:val="005A4DA4"/>
    <w:rsid w:val="005A7AEF"/>
    <w:rsid w:val="005B55AB"/>
    <w:rsid w:val="005B60F8"/>
    <w:rsid w:val="005B6542"/>
    <w:rsid w:val="005B7066"/>
    <w:rsid w:val="005B73C2"/>
    <w:rsid w:val="005B7B2D"/>
    <w:rsid w:val="005C49E3"/>
    <w:rsid w:val="005C4BCB"/>
    <w:rsid w:val="005D3A41"/>
    <w:rsid w:val="005D5D85"/>
    <w:rsid w:val="005D6E5C"/>
    <w:rsid w:val="005D6FCE"/>
    <w:rsid w:val="005D76ED"/>
    <w:rsid w:val="005E5E2C"/>
    <w:rsid w:val="005E6709"/>
    <w:rsid w:val="005E6DD4"/>
    <w:rsid w:val="005E7708"/>
    <w:rsid w:val="005F0139"/>
    <w:rsid w:val="005F1816"/>
    <w:rsid w:val="005F7B7B"/>
    <w:rsid w:val="00600C79"/>
    <w:rsid w:val="00612DC1"/>
    <w:rsid w:val="00614312"/>
    <w:rsid w:val="00614A0D"/>
    <w:rsid w:val="0062433E"/>
    <w:rsid w:val="00625478"/>
    <w:rsid w:val="00626B82"/>
    <w:rsid w:val="00627B44"/>
    <w:rsid w:val="00630089"/>
    <w:rsid w:val="00631C02"/>
    <w:rsid w:val="006337B1"/>
    <w:rsid w:val="006371AE"/>
    <w:rsid w:val="006400E7"/>
    <w:rsid w:val="00641243"/>
    <w:rsid w:val="00646204"/>
    <w:rsid w:val="00652664"/>
    <w:rsid w:val="006542AA"/>
    <w:rsid w:val="00660C97"/>
    <w:rsid w:val="00661205"/>
    <w:rsid w:val="006616E0"/>
    <w:rsid w:val="00661ABE"/>
    <w:rsid w:val="006664F0"/>
    <w:rsid w:val="00666752"/>
    <w:rsid w:val="00666B06"/>
    <w:rsid w:val="00666EE0"/>
    <w:rsid w:val="00670309"/>
    <w:rsid w:val="00670E95"/>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A1F"/>
    <w:rsid w:val="00695B9F"/>
    <w:rsid w:val="00697DE5"/>
    <w:rsid w:val="006A2470"/>
    <w:rsid w:val="006A2849"/>
    <w:rsid w:val="006A2EFE"/>
    <w:rsid w:val="006A5111"/>
    <w:rsid w:val="006A6852"/>
    <w:rsid w:val="006B060E"/>
    <w:rsid w:val="006B12D8"/>
    <w:rsid w:val="006B1F6A"/>
    <w:rsid w:val="006B2DD7"/>
    <w:rsid w:val="006B48C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3D34"/>
    <w:rsid w:val="006F20E1"/>
    <w:rsid w:val="006F3C7A"/>
    <w:rsid w:val="006F519D"/>
    <w:rsid w:val="0070043C"/>
    <w:rsid w:val="00700F25"/>
    <w:rsid w:val="00703045"/>
    <w:rsid w:val="007107A9"/>
    <w:rsid w:val="00710D3E"/>
    <w:rsid w:val="007113CE"/>
    <w:rsid w:val="00713126"/>
    <w:rsid w:val="007131CD"/>
    <w:rsid w:val="00715910"/>
    <w:rsid w:val="00720706"/>
    <w:rsid w:val="0072148D"/>
    <w:rsid w:val="00721A10"/>
    <w:rsid w:val="007234A1"/>
    <w:rsid w:val="0072712E"/>
    <w:rsid w:val="007274F0"/>
    <w:rsid w:val="00730BA2"/>
    <w:rsid w:val="00732FE5"/>
    <w:rsid w:val="007335EA"/>
    <w:rsid w:val="007357B8"/>
    <w:rsid w:val="00737954"/>
    <w:rsid w:val="00740A81"/>
    <w:rsid w:val="00741053"/>
    <w:rsid w:val="00744008"/>
    <w:rsid w:val="007522E9"/>
    <w:rsid w:val="007525EF"/>
    <w:rsid w:val="007541AA"/>
    <w:rsid w:val="00754E26"/>
    <w:rsid w:val="00754F48"/>
    <w:rsid w:val="00756F13"/>
    <w:rsid w:val="007602BA"/>
    <w:rsid w:val="00762F00"/>
    <w:rsid w:val="007635D9"/>
    <w:rsid w:val="007676BC"/>
    <w:rsid w:val="007676EE"/>
    <w:rsid w:val="0077042C"/>
    <w:rsid w:val="00770440"/>
    <w:rsid w:val="0077536F"/>
    <w:rsid w:val="00776935"/>
    <w:rsid w:val="0077716E"/>
    <w:rsid w:val="00777781"/>
    <w:rsid w:val="00780022"/>
    <w:rsid w:val="00780E0E"/>
    <w:rsid w:val="007833BB"/>
    <w:rsid w:val="00783AE1"/>
    <w:rsid w:val="00790B81"/>
    <w:rsid w:val="00792D88"/>
    <w:rsid w:val="00795169"/>
    <w:rsid w:val="0079605D"/>
    <w:rsid w:val="00797CEB"/>
    <w:rsid w:val="007A1B1C"/>
    <w:rsid w:val="007A2A51"/>
    <w:rsid w:val="007A3EB7"/>
    <w:rsid w:val="007A6D9F"/>
    <w:rsid w:val="007B3908"/>
    <w:rsid w:val="007C0D55"/>
    <w:rsid w:val="007C35BE"/>
    <w:rsid w:val="007C3701"/>
    <w:rsid w:val="007C3988"/>
    <w:rsid w:val="007C41D1"/>
    <w:rsid w:val="007C4F81"/>
    <w:rsid w:val="007D077E"/>
    <w:rsid w:val="007D2383"/>
    <w:rsid w:val="007D3E6E"/>
    <w:rsid w:val="007D68D7"/>
    <w:rsid w:val="007E20AF"/>
    <w:rsid w:val="007E4796"/>
    <w:rsid w:val="007E4C01"/>
    <w:rsid w:val="007E6FE6"/>
    <w:rsid w:val="007F1195"/>
    <w:rsid w:val="007F13B4"/>
    <w:rsid w:val="007F1462"/>
    <w:rsid w:val="007F20F2"/>
    <w:rsid w:val="007F242C"/>
    <w:rsid w:val="00800DF4"/>
    <w:rsid w:val="00802A9B"/>
    <w:rsid w:val="00802E6E"/>
    <w:rsid w:val="008035DB"/>
    <w:rsid w:val="00804D52"/>
    <w:rsid w:val="0080525A"/>
    <w:rsid w:val="00806105"/>
    <w:rsid w:val="0081181C"/>
    <w:rsid w:val="00812895"/>
    <w:rsid w:val="00814126"/>
    <w:rsid w:val="008142E6"/>
    <w:rsid w:val="00814F99"/>
    <w:rsid w:val="008218C5"/>
    <w:rsid w:val="008219D0"/>
    <w:rsid w:val="00825821"/>
    <w:rsid w:val="0082614C"/>
    <w:rsid w:val="008300D1"/>
    <w:rsid w:val="00832828"/>
    <w:rsid w:val="008329F2"/>
    <w:rsid w:val="00833697"/>
    <w:rsid w:val="00843AB6"/>
    <w:rsid w:val="00847887"/>
    <w:rsid w:val="00850D8C"/>
    <w:rsid w:val="00851818"/>
    <w:rsid w:val="008569A5"/>
    <w:rsid w:val="00856B75"/>
    <w:rsid w:val="00864B9C"/>
    <w:rsid w:val="008652F4"/>
    <w:rsid w:val="00866E2C"/>
    <w:rsid w:val="00867655"/>
    <w:rsid w:val="00867BDB"/>
    <w:rsid w:val="00870F13"/>
    <w:rsid w:val="008721D1"/>
    <w:rsid w:val="0087364E"/>
    <w:rsid w:val="00877C7E"/>
    <w:rsid w:val="008834F8"/>
    <w:rsid w:val="00885296"/>
    <w:rsid w:val="008853A5"/>
    <w:rsid w:val="00886797"/>
    <w:rsid w:val="00887193"/>
    <w:rsid w:val="0089032A"/>
    <w:rsid w:val="008927A0"/>
    <w:rsid w:val="00895423"/>
    <w:rsid w:val="008A0E61"/>
    <w:rsid w:val="008A27A1"/>
    <w:rsid w:val="008A4A5E"/>
    <w:rsid w:val="008A5A6E"/>
    <w:rsid w:val="008A6E63"/>
    <w:rsid w:val="008A7590"/>
    <w:rsid w:val="008A7ACF"/>
    <w:rsid w:val="008B1581"/>
    <w:rsid w:val="008B4699"/>
    <w:rsid w:val="008B57EC"/>
    <w:rsid w:val="008B7731"/>
    <w:rsid w:val="008C023D"/>
    <w:rsid w:val="008C1CC7"/>
    <w:rsid w:val="008C2A72"/>
    <w:rsid w:val="008C357C"/>
    <w:rsid w:val="008C557F"/>
    <w:rsid w:val="008C56C1"/>
    <w:rsid w:val="008D0924"/>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10CF9"/>
    <w:rsid w:val="00912D07"/>
    <w:rsid w:val="00913064"/>
    <w:rsid w:val="0091451D"/>
    <w:rsid w:val="009162DE"/>
    <w:rsid w:val="00921A1F"/>
    <w:rsid w:val="00922B07"/>
    <w:rsid w:val="00926224"/>
    <w:rsid w:val="009263F1"/>
    <w:rsid w:val="0093099C"/>
    <w:rsid w:val="00931700"/>
    <w:rsid w:val="00931711"/>
    <w:rsid w:val="00933141"/>
    <w:rsid w:val="009358C7"/>
    <w:rsid w:val="00937E78"/>
    <w:rsid w:val="00941F66"/>
    <w:rsid w:val="009423A3"/>
    <w:rsid w:val="00944144"/>
    <w:rsid w:val="00944172"/>
    <w:rsid w:val="009451FA"/>
    <w:rsid w:val="00947B81"/>
    <w:rsid w:val="009503EE"/>
    <w:rsid w:val="009517B9"/>
    <w:rsid w:val="00953B06"/>
    <w:rsid w:val="00954DE8"/>
    <w:rsid w:val="009563BB"/>
    <w:rsid w:val="0096005D"/>
    <w:rsid w:val="00960D47"/>
    <w:rsid w:val="00961010"/>
    <w:rsid w:val="00965C8D"/>
    <w:rsid w:val="009663E7"/>
    <w:rsid w:val="00966E9D"/>
    <w:rsid w:val="00971898"/>
    <w:rsid w:val="0097302B"/>
    <w:rsid w:val="009742E4"/>
    <w:rsid w:val="00975BDD"/>
    <w:rsid w:val="00976831"/>
    <w:rsid w:val="00980F87"/>
    <w:rsid w:val="00983478"/>
    <w:rsid w:val="00985FF0"/>
    <w:rsid w:val="009875AF"/>
    <w:rsid w:val="00987880"/>
    <w:rsid w:val="00995AAE"/>
    <w:rsid w:val="009A0DB1"/>
    <w:rsid w:val="009A0DD7"/>
    <w:rsid w:val="009A102C"/>
    <w:rsid w:val="009A243E"/>
    <w:rsid w:val="009A24C2"/>
    <w:rsid w:val="009A2F49"/>
    <w:rsid w:val="009A3270"/>
    <w:rsid w:val="009A3DD4"/>
    <w:rsid w:val="009A5BDB"/>
    <w:rsid w:val="009A5E15"/>
    <w:rsid w:val="009A785D"/>
    <w:rsid w:val="009B05B9"/>
    <w:rsid w:val="009B14C3"/>
    <w:rsid w:val="009B5CEC"/>
    <w:rsid w:val="009C376C"/>
    <w:rsid w:val="009C60B8"/>
    <w:rsid w:val="009D1484"/>
    <w:rsid w:val="009D18BF"/>
    <w:rsid w:val="009D31EC"/>
    <w:rsid w:val="009E2BA4"/>
    <w:rsid w:val="009E2D29"/>
    <w:rsid w:val="009E38FB"/>
    <w:rsid w:val="009E4F8C"/>
    <w:rsid w:val="009E7C5E"/>
    <w:rsid w:val="009F5050"/>
    <w:rsid w:val="009F6A03"/>
    <w:rsid w:val="00A01010"/>
    <w:rsid w:val="00A05A60"/>
    <w:rsid w:val="00A071DD"/>
    <w:rsid w:val="00A07578"/>
    <w:rsid w:val="00A12F4E"/>
    <w:rsid w:val="00A134D7"/>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A2FF0"/>
    <w:rsid w:val="00AA7247"/>
    <w:rsid w:val="00AB15D7"/>
    <w:rsid w:val="00AB297B"/>
    <w:rsid w:val="00AB4DD1"/>
    <w:rsid w:val="00AB5476"/>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2543"/>
    <w:rsid w:val="00AE3290"/>
    <w:rsid w:val="00AE3877"/>
    <w:rsid w:val="00AE408B"/>
    <w:rsid w:val="00AE4F2D"/>
    <w:rsid w:val="00AF1A29"/>
    <w:rsid w:val="00AF285B"/>
    <w:rsid w:val="00AF2DA5"/>
    <w:rsid w:val="00AF3DCF"/>
    <w:rsid w:val="00AF563F"/>
    <w:rsid w:val="00AF7D4D"/>
    <w:rsid w:val="00B00E80"/>
    <w:rsid w:val="00B0148A"/>
    <w:rsid w:val="00B0683E"/>
    <w:rsid w:val="00B10364"/>
    <w:rsid w:val="00B14622"/>
    <w:rsid w:val="00B14992"/>
    <w:rsid w:val="00B1792E"/>
    <w:rsid w:val="00B252E4"/>
    <w:rsid w:val="00B31D85"/>
    <w:rsid w:val="00B32A24"/>
    <w:rsid w:val="00B340E0"/>
    <w:rsid w:val="00B365DF"/>
    <w:rsid w:val="00B367FA"/>
    <w:rsid w:val="00B373D8"/>
    <w:rsid w:val="00B40B70"/>
    <w:rsid w:val="00B43165"/>
    <w:rsid w:val="00B448B8"/>
    <w:rsid w:val="00B44BB3"/>
    <w:rsid w:val="00B45B52"/>
    <w:rsid w:val="00B474A8"/>
    <w:rsid w:val="00B506E7"/>
    <w:rsid w:val="00B50BE4"/>
    <w:rsid w:val="00B53992"/>
    <w:rsid w:val="00B55D61"/>
    <w:rsid w:val="00B610AC"/>
    <w:rsid w:val="00B61B96"/>
    <w:rsid w:val="00B62181"/>
    <w:rsid w:val="00B62366"/>
    <w:rsid w:val="00B632FF"/>
    <w:rsid w:val="00B63C58"/>
    <w:rsid w:val="00B64120"/>
    <w:rsid w:val="00B64145"/>
    <w:rsid w:val="00B64B24"/>
    <w:rsid w:val="00B65855"/>
    <w:rsid w:val="00B66D7E"/>
    <w:rsid w:val="00B673C8"/>
    <w:rsid w:val="00B7175B"/>
    <w:rsid w:val="00B73104"/>
    <w:rsid w:val="00B75AC9"/>
    <w:rsid w:val="00B75DC6"/>
    <w:rsid w:val="00B80847"/>
    <w:rsid w:val="00B8478A"/>
    <w:rsid w:val="00B86A3C"/>
    <w:rsid w:val="00B92025"/>
    <w:rsid w:val="00B925F6"/>
    <w:rsid w:val="00B92710"/>
    <w:rsid w:val="00B9681F"/>
    <w:rsid w:val="00BA234D"/>
    <w:rsid w:val="00BA2D48"/>
    <w:rsid w:val="00BA71B6"/>
    <w:rsid w:val="00BA7E3C"/>
    <w:rsid w:val="00BB2F10"/>
    <w:rsid w:val="00BB5F2E"/>
    <w:rsid w:val="00BB6BA6"/>
    <w:rsid w:val="00BC159B"/>
    <w:rsid w:val="00BC1EB0"/>
    <w:rsid w:val="00BC3337"/>
    <w:rsid w:val="00BC6378"/>
    <w:rsid w:val="00BC736C"/>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C00634"/>
    <w:rsid w:val="00C0162D"/>
    <w:rsid w:val="00C02FAB"/>
    <w:rsid w:val="00C04878"/>
    <w:rsid w:val="00C054D7"/>
    <w:rsid w:val="00C063C9"/>
    <w:rsid w:val="00C14429"/>
    <w:rsid w:val="00C162D9"/>
    <w:rsid w:val="00C170B7"/>
    <w:rsid w:val="00C221D1"/>
    <w:rsid w:val="00C26C82"/>
    <w:rsid w:val="00C273B7"/>
    <w:rsid w:val="00C3091C"/>
    <w:rsid w:val="00C32AA3"/>
    <w:rsid w:val="00C331EB"/>
    <w:rsid w:val="00C36049"/>
    <w:rsid w:val="00C371B6"/>
    <w:rsid w:val="00C40AE8"/>
    <w:rsid w:val="00C45DBD"/>
    <w:rsid w:val="00C50385"/>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73A9"/>
    <w:rsid w:val="00C90B3E"/>
    <w:rsid w:val="00C95B97"/>
    <w:rsid w:val="00C95E3D"/>
    <w:rsid w:val="00C96241"/>
    <w:rsid w:val="00C96F8A"/>
    <w:rsid w:val="00C977BA"/>
    <w:rsid w:val="00CA4600"/>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6160"/>
    <w:rsid w:val="00D1012C"/>
    <w:rsid w:val="00D14E8A"/>
    <w:rsid w:val="00D14F9A"/>
    <w:rsid w:val="00D21871"/>
    <w:rsid w:val="00D24A84"/>
    <w:rsid w:val="00D2714D"/>
    <w:rsid w:val="00D31B8B"/>
    <w:rsid w:val="00D35DD3"/>
    <w:rsid w:val="00D35FCB"/>
    <w:rsid w:val="00D40BB0"/>
    <w:rsid w:val="00D413A6"/>
    <w:rsid w:val="00D4268A"/>
    <w:rsid w:val="00D503C8"/>
    <w:rsid w:val="00D5113E"/>
    <w:rsid w:val="00D51465"/>
    <w:rsid w:val="00D5533F"/>
    <w:rsid w:val="00D55AEC"/>
    <w:rsid w:val="00D55FA9"/>
    <w:rsid w:val="00D57748"/>
    <w:rsid w:val="00D577B0"/>
    <w:rsid w:val="00D57B75"/>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4A31"/>
    <w:rsid w:val="00D857BC"/>
    <w:rsid w:val="00D86611"/>
    <w:rsid w:val="00D86A66"/>
    <w:rsid w:val="00D87920"/>
    <w:rsid w:val="00D90735"/>
    <w:rsid w:val="00D90EC5"/>
    <w:rsid w:val="00D95692"/>
    <w:rsid w:val="00D95E75"/>
    <w:rsid w:val="00DA1C6E"/>
    <w:rsid w:val="00DA22C7"/>
    <w:rsid w:val="00DA36EF"/>
    <w:rsid w:val="00DA715B"/>
    <w:rsid w:val="00DA76D3"/>
    <w:rsid w:val="00DB133F"/>
    <w:rsid w:val="00DC23D2"/>
    <w:rsid w:val="00DC6AB3"/>
    <w:rsid w:val="00DC78AB"/>
    <w:rsid w:val="00DC7CE5"/>
    <w:rsid w:val="00DD0160"/>
    <w:rsid w:val="00DD156C"/>
    <w:rsid w:val="00DD1C92"/>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78B1"/>
    <w:rsid w:val="00E21E7A"/>
    <w:rsid w:val="00E23DC9"/>
    <w:rsid w:val="00E2569B"/>
    <w:rsid w:val="00E265A7"/>
    <w:rsid w:val="00E3023B"/>
    <w:rsid w:val="00E37BF0"/>
    <w:rsid w:val="00E408C1"/>
    <w:rsid w:val="00E41DB3"/>
    <w:rsid w:val="00E423C4"/>
    <w:rsid w:val="00E4258E"/>
    <w:rsid w:val="00E42B42"/>
    <w:rsid w:val="00E43B8C"/>
    <w:rsid w:val="00E43FCB"/>
    <w:rsid w:val="00E450DE"/>
    <w:rsid w:val="00E50482"/>
    <w:rsid w:val="00E51F78"/>
    <w:rsid w:val="00E522C4"/>
    <w:rsid w:val="00E53D73"/>
    <w:rsid w:val="00E54C48"/>
    <w:rsid w:val="00E56A94"/>
    <w:rsid w:val="00E62BCD"/>
    <w:rsid w:val="00E644D8"/>
    <w:rsid w:val="00E703C1"/>
    <w:rsid w:val="00E720F3"/>
    <w:rsid w:val="00E73A55"/>
    <w:rsid w:val="00E7446B"/>
    <w:rsid w:val="00E747FA"/>
    <w:rsid w:val="00E74FDA"/>
    <w:rsid w:val="00E759A1"/>
    <w:rsid w:val="00E765CB"/>
    <w:rsid w:val="00E7792F"/>
    <w:rsid w:val="00E807C5"/>
    <w:rsid w:val="00E81876"/>
    <w:rsid w:val="00E83E06"/>
    <w:rsid w:val="00E8547F"/>
    <w:rsid w:val="00E85840"/>
    <w:rsid w:val="00E85AF9"/>
    <w:rsid w:val="00E90C22"/>
    <w:rsid w:val="00E91C53"/>
    <w:rsid w:val="00E91F9A"/>
    <w:rsid w:val="00E92AE5"/>
    <w:rsid w:val="00E95B0A"/>
    <w:rsid w:val="00E95CE5"/>
    <w:rsid w:val="00EA034C"/>
    <w:rsid w:val="00EA2123"/>
    <w:rsid w:val="00EA65D9"/>
    <w:rsid w:val="00EA6640"/>
    <w:rsid w:val="00EA71B5"/>
    <w:rsid w:val="00EA7DA0"/>
    <w:rsid w:val="00EB19EB"/>
    <w:rsid w:val="00EB1C56"/>
    <w:rsid w:val="00EB37BA"/>
    <w:rsid w:val="00EB3998"/>
    <w:rsid w:val="00EB6FDF"/>
    <w:rsid w:val="00EC107D"/>
    <w:rsid w:val="00EC59BD"/>
    <w:rsid w:val="00EC61BE"/>
    <w:rsid w:val="00EC7299"/>
    <w:rsid w:val="00EC7997"/>
    <w:rsid w:val="00ED04F8"/>
    <w:rsid w:val="00ED0596"/>
    <w:rsid w:val="00ED1F56"/>
    <w:rsid w:val="00ED4758"/>
    <w:rsid w:val="00ED6E03"/>
    <w:rsid w:val="00EE4157"/>
    <w:rsid w:val="00EE4F74"/>
    <w:rsid w:val="00EE5E76"/>
    <w:rsid w:val="00EE628C"/>
    <w:rsid w:val="00EE7185"/>
    <w:rsid w:val="00EE7FBF"/>
    <w:rsid w:val="00EF1894"/>
    <w:rsid w:val="00EF1A6E"/>
    <w:rsid w:val="00EF2092"/>
    <w:rsid w:val="00EF3099"/>
    <w:rsid w:val="00EF5A26"/>
    <w:rsid w:val="00EF6750"/>
    <w:rsid w:val="00F01178"/>
    <w:rsid w:val="00F022DF"/>
    <w:rsid w:val="00F02E26"/>
    <w:rsid w:val="00F03C57"/>
    <w:rsid w:val="00F05CD7"/>
    <w:rsid w:val="00F05E7C"/>
    <w:rsid w:val="00F12FFB"/>
    <w:rsid w:val="00F14F39"/>
    <w:rsid w:val="00F16CEE"/>
    <w:rsid w:val="00F1790E"/>
    <w:rsid w:val="00F212E1"/>
    <w:rsid w:val="00F221D7"/>
    <w:rsid w:val="00F23577"/>
    <w:rsid w:val="00F239D4"/>
    <w:rsid w:val="00F2652F"/>
    <w:rsid w:val="00F2686A"/>
    <w:rsid w:val="00F304A8"/>
    <w:rsid w:val="00F308C1"/>
    <w:rsid w:val="00F40513"/>
    <w:rsid w:val="00F40962"/>
    <w:rsid w:val="00F447AD"/>
    <w:rsid w:val="00F47C64"/>
    <w:rsid w:val="00F54FA6"/>
    <w:rsid w:val="00F56836"/>
    <w:rsid w:val="00F569C1"/>
    <w:rsid w:val="00F60578"/>
    <w:rsid w:val="00F63133"/>
    <w:rsid w:val="00F63905"/>
    <w:rsid w:val="00F646CF"/>
    <w:rsid w:val="00F64DCA"/>
    <w:rsid w:val="00F64F02"/>
    <w:rsid w:val="00F6504B"/>
    <w:rsid w:val="00F6504F"/>
    <w:rsid w:val="00F672F9"/>
    <w:rsid w:val="00F67A3E"/>
    <w:rsid w:val="00F70401"/>
    <w:rsid w:val="00F70420"/>
    <w:rsid w:val="00F74FC7"/>
    <w:rsid w:val="00F82BFE"/>
    <w:rsid w:val="00F82C1C"/>
    <w:rsid w:val="00F82FAA"/>
    <w:rsid w:val="00F845A4"/>
    <w:rsid w:val="00F86226"/>
    <w:rsid w:val="00F87EB7"/>
    <w:rsid w:val="00F938EE"/>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4143"/>
    <w:rsid w:val="00FC5711"/>
    <w:rsid w:val="00FC60EA"/>
    <w:rsid w:val="00FD099E"/>
    <w:rsid w:val="00FD242F"/>
    <w:rsid w:val="00FD60B1"/>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21994-6D2C-488F-A75D-B4BBC30ED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21</Pages>
  <Words>9410</Words>
  <Characters>53640</Characters>
  <Application>Microsoft Office Word</Application>
  <DocSecurity>0</DocSecurity>
  <Lines>447</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Microsoft Office User</cp:lastModifiedBy>
  <cp:revision>18</cp:revision>
  <cp:lastPrinted>2021-12-27T14:36:00Z</cp:lastPrinted>
  <dcterms:created xsi:type="dcterms:W3CDTF">2021-12-27T14:05:00Z</dcterms:created>
  <dcterms:modified xsi:type="dcterms:W3CDTF">2022-07-21T18:54:00Z</dcterms:modified>
</cp:coreProperties>
</file>